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Ind w:w="108" w:type="dxa"/>
        <w:tblLayout w:type="fixed"/>
        <w:tblLook w:val="04A0"/>
      </w:tblPr>
      <w:tblGrid>
        <w:gridCol w:w="2665"/>
        <w:gridCol w:w="2665"/>
        <w:gridCol w:w="2665"/>
        <w:gridCol w:w="2665"/>
      </w:tblGrid>
      <w:tr w:rsidR="0068070E" w:rsidRPr="009A1A3F" w:rsidTr="00C76A1D">
        <w:trPr>
          <w:trHeight w:val="1531"/>
        </w:trPr>
        <w:tc>
          <w:tcPr>
            <w:tcW w:w="2665" w:type="dxa"/>
            <w:vAlign w:val="center"/>
          </w:tcPr>
          <w:p w:rsidR="0068070E" w:rsidRPr="00C76A1D" w:rsidRDefault="00E53578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43264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>
              <w:rPr>
                <w:rFonts w:ascii="Segoe Print" w:hAnsi="Segoe Print"/>
                <w:b/>
                <w:sz w:val="28"/>
                <w:szCs w:val="28"/>
              </w:rPr>
              <w:t>Calcul</w:t>
            </w:r>
          </w:p>
        </w:tc>
        <w:tc>
          <w:tcPr>
            <w:tcW w:w="2665" w:type="dxa"/>
            <w:vAlign w:val="center"/>
          </w:tcPr>
          <w:p w:rsidR="0068070E" w:rsidRPr="009A1A3F" w:rsidRDefault="00C76A1D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40192" behindDoc="0" locked="0" layoutInCell="1" allowOverlap="1">
                  <wp:simplePos x="0" y="0"/>
                  <wp:positionH relativeFrom="column">
                    <wp:posOffset>-69850</wp:posOffset>
                  </wp:positionH>
                  <wp:positionV relativeFrom="paragraph">
                    <wp:posOffset>-15875</wp:posOffset>
                  </wp:positionV>
                  <wp:extent cx="1706880" cy="986155"/>
                  <wp:effectExtent l="19050" t="0" r="7620" b="0"/>
                  <wp:wrapNone/>
                  <wp:docPr id="11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986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68070E" w:rsidRPr="00C76A1D" w:rsidRDefault="00E53578" w:rsidP="003279F6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49408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>
              <w:rPr>
                <w:rFonts w:ascii="Segoe Print" w:hAnsi="Segoe Print"/>
                <w:b/>
                <w:sz w:val="28"/>
                <w:szCs w:val="28"/>
              </w:rPr>
              <w:t>Q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uotient</w:t>
            </w:r>
          </w:p>
        </w:tc>
        <w:tc>
          <w:tcPr>
            <w:tcW w:w="2665" w:type="dxa"/>
            <w:vAlign w:val="center"/>
          </w:tcPr>
          <w:p w:rsidR="0068070E" w:rsidRPr="009A1A3F" w:rsidRDefault="00C76A1D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-69850</wp:posOffset>
                  </wp:positionH>
                  <wp:positionV relativeFrom="paragraph">
                    <wp:posOffset>-22225</wp:posOffset>
                  </wp:positionV>
                  <wp:extent cx="1709420" cy="986155"/>
                  <wp:effectExtent l="19050" t="0" r="5080" b="0"/>
                  <wp:wrapNone/>
                  <wp:docPr id="1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9420" cy="986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8070E" w:rsidRPr="009A1A3F" w:rsidTr="00C76A1D">
        <w:trPr>
          <w:trHeight w:val="1531"/>
        </w:trPr>
        <w:tc>
          <w:tcPr>
            <w:tcW w:w="2665" w:type="dxa"/>
            <w:vAlign w:val="center"/>
          </w:tcPr>
          <w:p w:rsidR="0068070E" w:rsidRPr="00C76A1D" w:rsidRDefault="00E53578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45312" behindDoc="0" locked="0" layoutInCell="1" allowOverlap="1">
                  <wp:simplePos x="0" y="0"/>
                  <wp:positionH relativeFrom="column">
                    <wp:posOffset>1422400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>
              <w:rPr>
                <w:rFonts w:ascii="Segoe Print" w:hAnsi="Segoe Print"/>
                <w:b/>
                <w:sz w:val="28"/>
                <w:szCs w:val="28"/>
              </w:rPr>
              <w:t>Opération</w:t>
            </w:r>
          </w:p>
        </w:tc>
        <w:tc>
          <w:tcPr>
            <w:tcW w:w="2665" w:type="dxa"/>
          </w:tcPr>
          <w:p w:rsidR="0068070E" w:rsidRPr="009A1A3F" w:rsidRDefault="00C76A1D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38144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1972</wp:posOffset>
                  </wp:positionV>
                  <wp:extent cx="1712228" cy="986589"/>
                  <wp:effectExtent l="19050" t="0" r="2272" b="0"/>
                  <wp:wrapNone/>
                  <wp:docPr id="11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228" cy="986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36096" behindDoc="0" locked="0" layoutInCell="1" allowOverlap="1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940435</wp:posOffset>
                  </wp:positionV>
                  <wp:extent cx="1710690" cy="986155"/>
                  <wp:effectExtent l="19050" t="0" r="3810" b="0"/>
                  <wp:wrapNone/>
                  <wp:docPr id="10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690" cy="986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68070E" w:rsidRPr="00C76A1D" w:rsidRDefault="00E53578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51456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1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>
              <w:rPr>
                <w:rFonts w:ascii="Segoe Print" w:hAnsi="Segoe Print"/>
                <w:b/>
                <w:sz w:val="28"/>
                <w:szCs w:val="28"/>
              </w:rPr>
              <w:t>Reste</w:t>
            </w:r>
          </w:p>
        </w:tc>
        <w:tc>
          <w:tcPr>
            <w:tcW w:w="2665" w:type="dxa"/>
          </w:tcPr>
          <w:p w:rsidR="0068070E" w:rsidRPr="009A1A3F" w:rsidRDefault="00DA114F" w:rsidP="009A1A3F">
            <w:pPr>
              <w:jc w:val="center"/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7620</wp:posOffset>
                  </wp:positionV>
                  <wp:extent cx="1702435" cy="996950"/>
                  <wp:effectExtent l="19050" t="0" r="0" b="0"/>
                  <wp:wrapNone/>
                  <wp:docPr id="1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8070E" w:rsidRPr="009A1A3F" w:rsidTr="00C76A1D">
        <w:trPr>
          <w:trHeight w:val="1531"/>
        </w:trPr>
        <w:tc>
          <w:tcPr>
            <w:tcW w:w="2665" w:type="dxa"/>
            <w:vAlign w:val="center"/>
          </w:tcPr>
          <w:p w:rsidR="0068070E" w:rsidRPr="00C76A1D" w:rsidRDefault="00E53578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47360" behindDoc="0" locked="0" layoutInCell="1" allowOverlap="1">
                  <wp:simplePos x="0" y="0"/>
                  <wp:positionH relativeFrom="column">
                    <wp:posOffset>1422400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>
              <w:rPr>
                <w:rFonts w:ascii="Segoe Print" w:hAnsi="Segoe Print"/>
                <w:b/>
                <w:sz w:val="28"/>
                <w:szCs w:val="28"/>
              </w:rPr>
              <w:t>Résultat</w:t>
            </w:r>
          </w:p>
        </w:tc>
        <w:tc>
          <w:tcPr>
            <w:tcW w:w="2665" w:type="dxa"/>
          </w:tcPr>
          <w:p w:rsidR="0068070E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948490</wp:posOffset>
                  </wp:positionV>
                  <wp:extent cx="1713498" cy="986589"/>
                  <wp:effectExtent l="19050" t="0" r="1002" b="0"/>
                  <wp:wrapNone/>
                  <wp:docPr id="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498" cy="986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68070E" w:rsidRPr="00C76A1D" w:rsidRDefault="00E53578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53504" behindDoc="0" locked="0" layoutInCell="1" allowOverlap="1">
                  <wp:simplePos x="0" y="0"/>
                  <wp:positionH relativeFrom="column">
                    <wp:posOffset>1390015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E5C6C" w:rsidRPr="00C76A1D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ividende</w:t>
            </w:r>
          </w:p>
        </w:tc>
        <w:tc>
          <w:tcPr>
            <w:tcW w:w="2665" w:type="dxa"/>
          </w:tcPr>
          <w:p w:rsidR="0068070E" w:rsidRPr="009A1A3F" w:rsidRDefault="00CE5C6C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965200</wp:posOffset>
                  </wp:positionV>
                  <wp:extent cx="1702435" cy="996950"/>
                  <wp:effectExtent l="19050" t="0" r="0" b="0"/>
                  <wp:wrapNone/>
                  <wp:docPr id="1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-71252</wp:posOffset>
                  </wp:positionH>
                  <wp:positionV relativeFrom="paragraph">
                    <wp:posOffset>3464</wp:posOffset>
                  </wp:positionV>
                  <wp:extent cx="1702872" cy="997527"/>
                  <wp:effectExtent l="19050" t="0" r="0" b="0"/>
                  <wp:wrapNone/>
                  <wp:docPr id="1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8070E" w:rsidRPr="009A1A3F" w:rsidTr="00C76A1D">
        <w:trPr>
          <w:trHeight w:val="1531"/>
        </w:trPr>
        <w:tc>
          <w:tcPr>
            <w:tcW w:w="2665" w:type="dxa"/>
            <w:vAlign w:val="center"/>
          </w:tcPr>
          <w:p w:rsidR="0068070E" w:rsidRPr="00C76A1D" w:rsidRDefault="00040F17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55552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10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Addition</w:t>
            </w:r>
          </w:p>
        </w:tc>
        <w:tc>
          <w:tcPr>
            <w:tcW w:w="2665" w:type="dxa"/>
          </w:tcPr>
          <w:p w:rsidR="0068070E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960607</wp:posOffset>
                  </wp:positionV>
                  <wp:extent cx="1702872" cy="997527"/>
                  <wp:effectExtent l="19050" t="0" r="0" b="0"/>
                  <wp:wrapNone/>
                  <wp:docPr id="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68070E" w:rsidRPr="00C76A1D" w:rsidRDefault="00040F17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57600" behindDoc="0" locked="0" layoutInCell="1" allowOverlap="1">
                  <wp:simplePos x="0" y="0"/>
                  <wp:positionH relativeFrom="column">
                    <wp:posOffset>1390015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10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 w:rsidRPr="00C76A1D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iviseur</w:t>
            </w:r>
          </w:p>
        </w:tc>
        <w:tc>
          <w:tcPr>
            <w:tcW w:w="2665" w:type="dxa"/>
          </w:tcPr>
          <w:p w:rsidR="0068070E" w:rsidRPr="009A1A3F" w:rsidRDefault="0068070E" w:rsidP="009A1A3F">
            <w:pPr>
              <w:jc w:val="center"/>
              <w:rPr>
                <w:rFonts w:ascii="Segoe Print" w:hAnsi="Segoe Print"/>
                <w:b/>
              </w:rPr>
            </w:pPr>
          </w:p>
        </w:tc>
      </w:tr>
      <w:tr w:rsidR="0068070E" w:rsidRPr="009A1A3F" w:rsidTr="00C76A1D">
        <w:trPr>
          <w:trHeight w:val="1531"/>
        </w:trPr>
        <w:tc>
          <w:tcPr>
            <w:tcW w:w="2665" w:type="dxa"/>
            <w:vAlign w:val="center"/>
          </w:tcPr>
          <w:p w:rsidR="0068070E" w:rsidRPr="00C76A1D" w:rsidRDefault="00040F17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59648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10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 w:rsidRPr="00C76A1D">
              <w:rPr>
                <w:rFonts w:ascii="Segoe Print" w:hAnsi="Segoe Print"/>
                <w:b/>
                <w:sz w:val="28"/>
                <w:szCs w:val="28"/>
              </w:rPr>
              <w:t>S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oustraction</w:t>
            </w:r>
          </w:p>
        </w:tc>
        <w:tc>
          <w:tcPr>
            <w:tcW w:w="2665" w:type="dxa"/>
          </w:tcPr>
          <w:p w:rsidR="0068070E" w:rsidRPr="009A1A3F" w:rsidRDefault="0068070E" w:rsidP="009A1A3F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68070E" w:rsidRPr="00C76A1D" w:rsidRDefault="00040F17" w:rsidP="003279F6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040F17">
              <w:rPr>
                <w:rFonts w:ascii="Segoe Print" w:hAnsi="Segoe Print"/>
                <w:b/>
                <w:sz w:val="28"/>
                <w:szCs w:val="28"/>
              </w:rPr>
              <w:drawing>
                <wp:anchor distT="0" distB="0" distL="114300" distR="114300" simplePos="0" relativeHeight="252061696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10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 w:rsidRPr="00C76A1D">
              <w:rPr>
                <w:rFonts w:ascii="Segoe Print" w:hAnsi="Segoe Print"/>
                <w:b/>
                <w:sz w:val="28"/>
                <w:szCs w:val="28"/>
              </w:rPr>
              <w:t>N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umérateur</w:t>
            </w:r>
          </w:p>
        </w:tc>
        <w:tc>
          <w:tcPr>
            <w:tcW w:w="2665" w:type="dxa"/>
          </w:tcPr>
          <w:p w:rsidR="0068070E" w:rsidRPr="009A1A3F" w:rsidRDefault="00CE5C6C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955675</wp:posOffset>
                  </wp:positionV>
                  <wp:extent cx="1702435" cy="996950"/>
                  <wp:effectExtent l="19050" t="0" r="0" b="0"/>
                  <wp:wrapNone/>
                  <wp:docPr id="1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-71252</wp:posOffset>
                  </wp:positionH>
                  <wp:positionV relativeFrom="paragraph">
                    <wp:posOffset>-6053</wp:posOffset>
                  </wp:positionV>
                  <wp:extent cx="1702872" cy="997527"/>
                  <wp:effectExtent l="19050" t="0" r="0" b="0"/>
                  <wp:wrapNone/>
                  <wp:docPr id="1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8070E" w:rsidRPr="009A1A3F" w:rsidTr="00C76A1D">
        <w:trPr>
          <w:trHeight w:val="1531"/>
        </w:trPr>
        <w:tc>
          <w:tcPr>
            <w:tcW w:w="2665" w:type="dxa"/>
            <w:vAlign w:val="center"/>
          </w:tcPr>
          <w:p w:rsidR="00C76A1D" w:rsidRPr="00C76A1D" w:rsidRDefault="00040F17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63744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10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>
              <w:rPr>
                <w:rFonts w:ascii="Segoe Print" w:hAnsi="Segoe Print"/>
                <w:b/>
                <w:sz w:val="28"/>
                <w:szCs w:val="28"/>
              </w:rPr>
              <w:t>Multiplication</w:t>
            </w:r>
          </w:p>
        </w:tc>
        <w:tc>
          <w:tcPr>
            <w:tcW w:w="2665" w:type="dxa"/>
          </w:tcPr>
          <w:p w:rsidR="0068070E" w:rsidRPr="009A1A3F" w:rsidRDefault="00040F17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-71031</wp:posOffset>
                  </wp:positionH>
                  <wp:positionV relativeFrom="paragraph">
                    <wp:posOffset>960342</wp:posOffset>
                  </wp:positionV>
                  <wp:extent cx="1703424" cy="999460"/>
                  <wp:effectExtent l="19050" t="0" r="0" b="0"/>
                  <wp:wrapNone/>
                  <wp:docPr id="1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424" cy="999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42240" behindDoc="0" locked="0" layoutInCell="1" allowOverlap="1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-13970</wp:posOffset>
                  </wp:positionV>
                  <wp:extent cx="1704975" cy="986155"/>
                  <wp:effectExtent l="19050" t="0" r="9525" b="0"/>
                  <wp:wrapNone/>
                  <wp:docPr id="11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986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68070E" w:rsidRPr="00C76A1D" w:rsidRDefault="00040F17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65792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10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 w:rsidRPr="00C76A1D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énominateur</w:t>
            </w:r>
          </w:p>
        </w:tc>
        <w:tc>
          <w:tcPr>
            <w:tcW w:w="2665" w:type="dxa"/>
          </w:tcPr>
          <w:p w:rsidR="0068070E" w:rsidRPr="009A1A3F" w:rsidRDefault="00CE5C6C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962660</wp:posOffset>
                  </wp:positionV>
                  <wp:extent cx="1702435" cy="996950"/>
                  <wp:effectExtent l="19050" t="0" r="0" b="0"/>
                  <wp:wrapNone/>
                  <wp:docPr id="1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8070E" w:rsidRPr="009A1A3F" w:rsidTr="00C76A1D">
        <w:trPr>
          <w:trHeight w:val="1531"/>
        </w:trPr>
        <w:tc>
          <w:tcPr>
            <w:tcW w:w="2665" w:type="dxa"/>
            <w:vAlign w:val="center"/>
          </w:tcPr>
          <w:p w:rsidR="0068070E" w:rsidRPr="00C76A1D" w:rsidRDefault="00040F17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67840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10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 w:rsidRPr="00C76A1D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ivision</w:t>
            </w:r>
          </w:p>
        </w:tc>
        <w:tc>
          <w:tcPr>
            <w:tcW w:w="2665" w:type="dxa"/>
          </w:tcPr>
          <w:p w:rsidR="0068070E" w:rsidRPr="009A1A3F" w:rsidRDefault="0068070E" w:rsidP="009A1A3F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68070E" w:rsidRPr="00C76A1D" w:rsidRDefault="00040F17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040F17">
              <w:rPr>
                <w:rFonts w:ascii="Segoe Print" w:hAnsi="Segoe Print"/>
                <w:b/>
                <w:sz w:val="28"/>
                <w:szCs w:val="28"/>
              </w:rPr>
              <w:drawing>
                <wp:anchor distT="0" distB="0" distL="114300" distR="114300" simplePos="0" relativeHeight="252069888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10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 w:rsidRPr="00C76A1D">
              <w:rPr>
                <w:rFonts w:ascii="Segoe Print" w:hAnsi="Segoe Print"/>
                <w:b/>
                <w:sz w:val="28"/>
                <w:szCs w:val="28"/>
              </w:rPr>
              <w:t>F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raction</w:t>
            </w:r>
          </w:p>
        </w:tc>
        <w:tc>
          <w:tcPr>
            <w:tcW w:w="2665" w:type="dxa"/>
          </w:tcPr>
          <w:p w:rsidR="0068070E" w:rsidRPr="009A1A3F" w:rsidRDefault="00040F17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-74930</wp:posOffset>
                  </wp:positionH>
                  <wp:positionV relativeFrom="paragraph">
                    <wp:posOffset>959485</wp:posOffset>
                  </wp:positionV>
                  <wp:extent cx="1703070" cy="998855"/>
                  <wp:effectExtent l="19050" t="0" r="0" b="0"/>
                  <wp:wrapNone/>
                  <wp:docPr id="2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070" cy="998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8070E" w:rsidRPr="009A1A3F" w:rsidTr="00040F17">
        <w:trPr>
          <w:trHeight w:val="1531"/>
        </w:trPr>
        <w:tc>
          <w:tcPr>
            <w:tcW w:w="2665" w:type="dxa"/>
            <w:vAlign w:val="center"/>
          </w:tcPr>
          <w:p w:rsidR="0068070E" w:rsidRPr="00C76A1D" w:rsidRDefault="00040F17" w:rsidP="00040F17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71936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11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roduit</w:t>
            </w:r>
          </w:p>
        </w:tc>
        <w:tc>
          <w:tcPr>
            <w:tcW w:w="2665" w:type="dxa"/>
          </w:tcPr>
          <w:p w:rsidR="0068070E" w:rsidRPr="009A1A3F" w:rsidRDefault="00040F17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-8255</wp:posOffset>
                  </wp:positionV>
                  <wp:extent cx="1703070" cy="998855"/>
                  <wp:effectExtent l="19050" t="0" r="0" b="0"/>
                  <wp:wrapNone/>
                  <wp:docPr id="1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070" cy="998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-71031</wp:posOffset>
                  </wp:positionH>
                  <wp:positionV relativeFrom="paragraph">
                    <wp:posOffset>959663</wp:posOffset>
                  </wp:positionV>
                  <wp:extent cx="1703424" cy="999460"/>
                  <wp:effectExtent l="19050" t="0" r="0" b="0"/>
                  <wp:wrapNone/>
                  <wp:docPr id="3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424" cy="999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68070E" w:rsidRPr="00C76A1D" w:rsidRDefault="003279F6" w:rsidP="003279F6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19744" behindDoc="0" locked="0" layoutInCell="1" allowOverlap="1">
                  <wp:simplePos x="0" y="0"/>
                  <wp:positionH relativeFrom="column">
                    <wp:posOffset>1422400</wp:posOffset>
                  </wp:positionH>
                  <wp:positionV relativeFrom="paragraph">
                    <wp:posOffset>-322580</wp:posOffset>
                  </wp:positionV>
                  <wp:extent cx="190500" cy="171450"/>
                  <wp:effectExtent l="19050" t="0" r="0" b="0"/>
                  <wp:wrapNone/>
                  <wp:docPr id="44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 w:rsidRPr="00C76A1D">
              <w:rPr>
                <w:rFonts w:ascii="Segoe Print" w:hAnsi="Segoe Print"/>
                <w:b/>
                <w:sz w:val="28"/>
                <w:szCs w:val="28"/>
              </w:rPr>
              <w:t>F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acteur</w:t>
            </w:r>
          </w:p>
        </w:tc>
        <w:tc>
          <w:tcPr>
            <w:tcW w:w="2665" w:type="dxa"/>
          </w:tcPr>
          <w:p w:rsidR="0068070E" w:rsidRPr="009A1A3F" w:rsidRDefault="0068070E" w:rsidP="009A1A3F">
            <w:pPr>
              <w:jc w:val="center"/>
              <w:rPr>
                <w:rFonts w:ascii="Segoe Print" w:hAnsi="Segoe Print"/>
                <w:b/>
              </w:rPr>
            </w:pPr>
          </w:p>
        </w:tc>
      </w:tr>
      <w:tr w:rsidR="00CF5190" w:rsidRPr="009A1A3F" w:rsidTr="00C76A1D">
        <w:trPr>
          <w:trHeight w:val="1531"/>
        </w:trPr>
        <w:tc>
          <w:tcPr>
            <w:tcW w:w="2665" w:type="dxa"/>
            <w:vAlign w:val="center"/>
          </w:tcPr>
          <w:p w:rsidR="00CF5190" w:rsidRPr="00C76A1D" w:rsidRDefault="00040F17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73984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11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euclidienne</w:t>
            </w:r>
          </w:p>
        </w:tc>
        <w:tc>
          <w:tcPr>
            <w:tcW w:w="2665" w:type="dxa"/>
          </w:tcPr>
          <w:p w:rsidR="00CF5190" w:rsidRPr="009A1A3F" w:rsidRDefault="00040F17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-71032</wp:posOffset>
                  </wp:positionH>
                  <wp:positionV relativeFrom="paragraph">
                    <wp:posOffset>959323</wp:posOffset>
                  </wp:positionV>
                  <wp:extent cx="1703425" cy="988827"/>
                  <wp:effectExtent l="19050" t="0" r="0" b="0"/>
                  <wp:wrapNone/>
                  <wp:docPr id="3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425" cy="9888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C76A1D" w:rsidRDefault="00040F17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76032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11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 w:rsidRPr="00C76A1D">
              <w:rPr>
                <w:rFonts w:ascii="Segoe Print" w:hAnsi="Segoe Print"/>
                <w:b/>
                <w:sz w:val="28"/>
                <w:szCs w:val="28"/>
              </w:rPr>
              <w:t>T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erme</w:t>
            </w:r>
          </w:p>
        </w:tc>
        <w:tc>
          <w:tcPr>
            <w:tcW w:w="2665" w:type="dxa"/>
          </w:tcPr>
          <w:p w:rsidR="00CF5190" w:rsidRPr="009A1A3F" w:rsidRDefault="00040F17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-74428</wp:posOffset>
                  </wp:positionH>
                  <wp:positionV relativeFrom="paragraph">
                    <wp:posOffset>948690</wp:posOffset>
                  </wp:positionV>
                  <wp:extent cx="1703425" cy="999460"/>
                  <wp:effectExtent l="19050" t="0" r="0" b="0"/>
                  <wp:wrapNone/>
                  <wp:docPr id="3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425" cy="999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-74428</wp:posOffset>
                  </wp:positionH>
                  <wp:positionV relativeFrom="paragraph">
                    <wp:posOffset>-8241</wp:posOffset>
                  </wp:positionV>
                  <wp:extent cx="1703425" cy="999461"/>
                  <wp:effectExtent l="19050" t="0" r="0" b="0"/>
                  <wp:wrapNone/>
                  <wp:docPr id="3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425" cy="9994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5190" w:rsidRPr="009A1A3F" w:rsidTr="00C76A1D">
        <w:trPr>
          <w:trHeight w:val="1531"/>
        </w:trPr>
        <w:tc>
          <w:tcPr>
            <w:tcW w:w="2665" w:type="dxa"/>
            <w:vAlign w:val="center"/>
          </w:tcPr>
          <w:p w:rsidR="00CF5190" w:rsidRPr="00C76A1D" w:rsidRDefault="00040F17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78080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11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 w:rsidRPr="00C76A1D">
              <w:rPr>
                <w:rFonts w:ascii="Segoe Print" w:hAnsi="Segoe Print"/>
                <w:b/>
                <w:sz w:val="28"/>
                <w:szCs w:val="28"/>
              </w:rPr>
              <w:t>S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omme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CF5190" w:rsidRPr="00C76A1D" w:rsidRDefault="00040F17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80128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11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 w:rsidRPr="00C76A1D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ifférence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</w:p>
        </w:tc>
      </w:tr>
    </w:tbl>
    <w:p w:rsidR="0084448E" w:rsidRPr="009A1A3F" w:rsidRDefault="0084448E" w:rsidP="009A1A3F">
      <w:pPr>
        <w:jc w:val="center"/>
        <w:rPr>
          <w:rFonts w:ascii="Segoe Print" w:hAnsi="Segoe Print"/>
          <w:b/>
        </w:rPr>
      </w:pPr>
    </w:p>
    <w:tbl>
      <w:tblPr>
        <w:tblStyle w:val="Grilledutableau"/>
        <w:tblW w:w="0" w:type="auto"/>
        <w:tblInd w:w="108" w:type="dxa"/>
        <w:tblLayout w:type="fixed"/>
        <w:tblLook w:val="04A0"/>
      </w:tblPr>
      <w:tblGrid>
        <w:gridCol w:w="2665"/>
        <w:gridCol w:w="2665"/>
        <w:gridCol w:w="2665"/>
        <w:gridCol w:w="2665"/>
      </w:tblGrid>
      <w:tr w:rsidR="00CF5190" w:rsidRPr="009A1A3F" w:rsidTr="00896736">
        <w:trPr>
          <w:trHeight w:val="1531"/>
        </w:trPr>
        <w:tc>
          <w:tcPr>
            <w:tcW w:w="2665" w:type="dxa"/>
            <w:vAlign w:val="center"/>
          </w:tcPr>
          <w:p w:rsidR="00CF5190" w:rsidRPr="00C76A1D" w:rsidRDefault="00040F17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2084224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11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>
              <w:rPr>
                <w:rFonts w:ascii="Segoe Print" w:hAnsi="Segoe Print"/>
                <w:b/>
                <w:sz w:val="28"/>
                <w:szCs w:val="28"/>
              </w:rPr>
              <w:t>N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ombre</w:t>
            </w:r>
          </w:p>
        </w:tc>
        <w:tc>
          <w:tcPr>
            <w:tcW w:w="2665" w:type="dxa"/>
          </w:tcPr>
          <w:p w:rsidR="00CF5190" w:rsidRPr="009A1A3F" w:rsidRDefault="00896736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-6083</wp:posOffset>
                  </wp:positionV>
                  <wp:extent cx="1712228" cy="986590"/>
                  <wp:effectExtent l="19050" t="0" r="2272" b="0"/>
                  <wp:wrapNone/>
                  <wp:docPr id="3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228" cy="98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C76A1D" w:rsidRDefault="00040F17" w:rsidP="00896736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86272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12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 w:rsidRPr="00C76A1D">
              <w:rPr>
                <w:rFonts w:ascii="Segoe Print" w:hAnsi="Segoe Print"/>
                <w:b/>
                <w:sz w:val="28"/>
                <w:szCs w:val="28"/>
              </w:rPr>
              <w:t>R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ègle</w:t>
            </w:r>
          </w:p>
        </w:tc>
        <w:tc>
          <w:tcPr>
            <w:tcW w:w="2665" w:type="dxa"/>
          </w:tcPr>
          <w:p w:rsidR="00CF5190" w:rsidRPr="009A1A3F" w:rsidRDefault="00896736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-72189</wp:posOffset>
                  </wp:positionH>
                  <wp:positionV relativeFrom="paragraph">
                    <wp:posOffset>-6083</wp:posOffset>
                  </wp:positionV>
                  <wp:extent cx="1711592" cy="986590"/>
                  <wp:effectExtent l="19050" t="0" r="2908" b="0"/>
                  <wp:wrapNone/>
                  <wp:docPr id="3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592" cy="98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F5190"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5867400</wp:posOffset>
                  </wp:positionV>
                  <wp:extent cx="1702435" cy="996950"/>
                  <wp:effectExtent l="19050" t="0" r="0" b="0"/>
                  <wp:wrapNone/>
                  <wp:docPr id="4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F5190"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1972310</wp:posOffset>
                  </wp:positionV>
                  <wp:extent cx="1702435" cy="996950"/>
                  <wp:effectExtent l="19050" t="0" r="0" b="0"/>
                  <wp:wrapNone/>
                  <wp:docPr id="4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F5190"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998220</wp:posOffset>
                  </wp:positionV>
                  <wp:extent cx="1702435" cy="996950"/>
                  <wp:effectExtent l="19050" t="0" r="0" b="0"/>
                  <wp:wrapNone/>
                  <wp:docPr id="4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5190" w:rsidRPr="009A1A3F" w:rsidTr="00896736">
        <w:trPr>
          <w:trHeight w:val="1531"/>
        </w:trPr>
        <w:tc>
          <w:tcPr>
            <w:tcW w:w="2665" w:type="dxa"/>
            <w:vAlign w:val="center"/>
          </w:tcPr>
          <w:p w:rsidR="00CF5190" w:rsidRPr="00C76A1D" w:rsidRDefault="00040F17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90368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12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>
              <w:rPr>
                <w:rFonts w:ascii="Segoe Print" w:hAnsi="Segoe Print"/>
                <w:b/>
                <w:sz w:val="28"/>
                <w:szCs w:val="28"/>
              </w:rPr>
              <w:t>N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ombre décimal</w:t>
            </w:r>
          </w:p>
        </w:tc>
        <w:tc>
          <w:tcPr>
            <w:tcW w:w="2665" w:type="dxa"/>
          </w:tcPr>
          <w:p w:rsidR="00CF5190" w:rsidRPr="009A1A3F" w:rsidRDefault="00896736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1972</wp:posOffset>
                  </wp:positionV>
                  <wp:extent cx="1712228" cy="986589"/>
                  <wp:effectExtent l="19050" t="0" r="2272" b="0"/>
                  <wp:wrapNone/>
                  <wp:docPr id="4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228" cy="986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C76A1D" w:rsidRDefault="00040F17" w:rsidP="00896736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88320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12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 w:rsidRPr="00C76A1D">
              <w:rPr>
                <w:rFonts w:ascii="Segoe Print" w:hAnsi="Segoe Print"/>
                <w:b/>
                <w:sz w:val="28"/>
                <w:szCs w:val="28"/>
              </w:rPr>
              <w:t>E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querre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</w:p>
        </w:tc>
      </w:tr>
      <w:tr w:rsidR="00CF5190" w:rsidRPr="009A1A3F" w:rsidTr="00896736">
        <w:trPr>
          <w:trHeight w:val="1531"/>
        </w:trPr>
        <w:tc>
          <w:tcPr>
            <w:tcW w:w="2665" w:type="dxa"/>
            <w:vAlign w:val="center"/>
          </w:tcPr>
          <w:p w:rsidR="00CF5190" w:rsidRPr="00C76A1D" w:rsidRDefault="00040F17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92416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-166370</wp:posOffset>
                  </wp:positionV>
                  <wp:extent cx="193040" cy="169545"/>
                  <wp:effectExtent l="19050" t="0" r="0" b="0"/>
                  <wp:wrapNone/>
                  <wp:docPr id="12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>
              <w:rPr>
                <w:rFonts w:ascii="Segoe Print" w:hAnsi="Segoe Print"/>
                <w:b/>
                <w:sz w:val="28"/>
                <w:szCs w:val="28"/>
              </w:rPr>
              <w:t>F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raction décimale</w:t>
            </w:r>
          </w:p>
        </w:tc>
        <w:tc>
          <w:tcPr>
            <w:tcW w:w="2665" w:type="dxa"/>
          </w:tcPr>
          <w:p w:rsidR="00CF5190" w:rsidRPr="009A1A3F" w:rsidRDefault="00896736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10026</wp:posOffset>
                  </wp:positionV>
                  <wp:extent cx="1712228" cy="986590"/>
                  <wp:effectExtent l="19050" t="0" r="2272" b="0"/>
                  <wp:wrapNone/>
                  <wp:docPr id="5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228" cy="98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F5190"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965365</wp:posOffset>
                  </wp:positionV>
                  <wp:extent cx="1702872" cy="997527"/>
                  <wp:effectExtent l="19050" t="0" r="0" b="0"/>
                  <wp:wrapNone/>
                  <wp:docPr id="5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C76A1D" w:rsidRDefault="00040F17" w:rsidP="00896736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94464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12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 w:rsidRPr="00C76A1D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ompas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</w:p>
        </w:tc>
      </w:tr>
      <w:tr w:rsidR="00CF5190" w:rsidRPr="009A1A3F" w:rsidTr="00896736">
        <w:trPr>
          <w:trHeight w:val="1531"/>
        </w:trPr>
        <w:tc>
          <w:tcPr>
            <w:tcW w:w="2665" w:type="dxa"/>
            <w:vAlign w:val="center"/>
          </w:tcPr>
          <w:p w:rsidR="00CF5190" w:rsidRPr="00C76A1D" w:rsidRDefault="00040F17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96512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1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>
              <w:rPr>
                <w:rFonts w:ascii="Segoe Print" w:hAnsi="Segoe Print"/>
                <w:b/>
                <w:sz w:val="28"/>
                <w:szCs w:val="28"/>
              </w:rPr>
              <w:t>N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ombre entier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CF5190" w:rsidRPr="00C76A1D" w:rsidRDefault="00040F17" w:rsidP="00896736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98560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12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 w:rsidRPr="00C76A1D">
              <w:rPr>
                <w:rFonts w:ascii="Segoe Print" w:hAnsi="Segoe Print"/>
                <w:b/>
                <w:sz w:val="28"/>
                <w:szCs w:val="28"/>
              </w:rPr>
              <w:t>R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apporteur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10160</wp:posOffset>
                  </wp:positionV>
                  <wp:extent cx="1702435" cy="996950"/>
                  <wp:effectExtent l="19050" t="0" r="0" b="0"/>
                  <wp:wrapNone/>
                  <wp:docPr id="4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5190" w:rsidRPr="009A1A3F" w:rsidTr="00896736">
        <w:trPr>
          <w:trHeight w:val="1531"/>
        </w:trPr>
        <w:tc>
          <w:tcPr>
            <w:tcW w:w="2665" w:type="dxa"/>
            <w:vAlign w:val="center"/>
          </w:tcPr>
          <w:p w:rsidR="00CF5190" w:rsidRPr="00C76A1D" w:rsidRDefault="005250BF" w:rsidP="00896736">
            <w:pPr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2100608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12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C76A1D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otence</w:t>
            </w:r>
          </w:p>
        </w:tc>
        <w:tc>
          <w:tcPr>
            <w:tcW w:w="2665" w:type="dxa"/>
          </w:tcPr>
          <w:p w:rsidR="00CF5190" w:rsidRPr="009A1A3F" w:rsidRDefault="00896736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2072</wp:posOffset>
                  </wp:positionV>
                  <wp:extent cx="1707783" cy="986590"/>
                  <wp:effectExtent l="19050" t="0" r="6717" b="0"/>
                  <wp:wrapNone/>
                  <wp:docPr id="5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783" cy="98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C76A1D" w:rsidRDefault="005250BF" w:rsidP="00896736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02656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19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C76A1D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C76A1D" w:rsidRPr="00C76A1D">
              <w:rPr>
                <w:rFonts w:ascii="Segoe Print" w:hAnsi="Segoe Print"/>
                <w:b/>
                <w:sz w:val="28"/>
                <w:szCs w:val="28"/>
              </w:rPr>
              <w:t>erpendicula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ire</w:t>
            </w:r>
          </w:p>
        </w:tc>
        <w:tc>
          <w:tcPr>
            <w:tcW w:w="2665" w:type="dxa"/>
          </w:tcPr>
          <w:p w:rsidR="00CF5190" w:rsidRPr="009A1A3F" w:rsidRDefault="00896736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-72189</wp:posOffset>
                  </wp:positionH>
                  <wp:positionV relativeFrom="paragraph">
                    <wp:posOffset>2072</wp:posOffset>
                  </wp:positionV>
                  <wp:extent cx="1712227" cy="986590"/>
                  <wp:effectExtent l="19050" t="0" r="2273" b="0"/>
                  <wp:wrapNone/>
                  <wp:docPr id="4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227" cy="98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5190" w:rsidRPr="009A1A3F" w:rsidTr="00896736">
        <w:trPr>
          <w:trHeight w:val="1531"/>
        </w:trPr>
        <w:tc>
          <w:tcPr>
            <w:tcW w:w="2665" w:type="dxa"/>
            <w:vAlign w:val="center"/>
          </w:tcPr>
          <w:p w:rsidR="00CF5190" w:rsidRPr="00C76A1D" w:rsidRDefault="005250BF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04704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19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 w:rsidRPr="00C76A1D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roite</w:t>
            </w:r>
          </w:p>
        </w:tc>
        <w:tc>
          <w:tcPr>
            <w:tcW w:w="2665" w:type="dxa"/>
          </w:tcPr>
          <w:p w:rsidR="00CF5190" w:rsidRPr="009A1A3F" w:rsidRDefault="00896736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-13937</wp:posOffset>
                  </wp:positionV>
                  <wp:extent cx="1711593" cy="986590"/>
                  <wp:effectExtent l="19050" t="0" r="2907" b="0"/>
                  <wp:wrapNone/>
                  <wp:docPr id="5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593" cy="98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C76A1D" w:rsidRDefault="005250BF" w:rsidP="00896736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06752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19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 w:rsidRPr="00C76A1D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arallèle</w:t>
            </w:r>
          </w:p>
        </w:tc>
        <w:tc>
          <w:tcPr>
            <w:tcW w:w="2665" w:type="dxa"/>
          </w:tcPr>
          <w:p w:rsidR="00CF5190" w:rsidRPr="009A1A3F" w:rsidRDefault="00896736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-72189</wp:posOffset>
                  </wp:positionH>
                  <wp:positionV relativeFrom="paragraph">
                    <wp:posOffset>10127</wp:posOffset>
                  </wp:positionV>
                  <wp:extent cx="1712227" cy="986589"/>
                  <wp:effectExtent l="19050" t="0" r="2273" b="0"/>
                  <wp:wrapNone/>
                  <wp:docPr id="4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227" cy="986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5190" w:rsidRPr="009A1A3F" w:rsidTr="00896736">
        <w:trPr>
          <w:trHeight w:val="1531"/>
        </w:trPr>
        <w:tc>
          <w:tcPr>
            <w:tcW w:w="2665" w:type="dxa"/>
            <w:vAlign w:val="center"/>
          </w:tcPr>
          <w:p w:rsidR="00CF5190" w:rsidRPr="00C76A1D" w:rsidRDefault="005250BF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5250BF">
              <w:rPr>
                <w:rFonts w:ascii="Segoe Print" w:hAnsi="Segoe Print"/>
                <w:b/>
                <w:sz w:val="28"/>
                <w:szCs w:val="28"/>
              </w:rPr>
              <w:drawing>
                <wp:anchor distT="0" distB="0" distL="114300" distR="114300" simplePos="0" relativeHeight="252108800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-301625</wp:posOffset>
                  </wp:positionV>
                  <wp:extent cx="193040" cy="169545"/>
                  <wp:effectExtent l="19050" t="0" r="0" b="0"/>
                  <wp:wrapNone/>
                  <wp:docPr id="19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C76A1D">
              <w:rPr>
                <w:rFonts w:ascii="Segoe Print" w:hAnsi="Segoe Print"/>
                <w:b/>
                <w:sz w:val="28"/>
                <w:szCs w:val="28"/>
              </w:rPr>
              <w:t>S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egment</w:t>
            </w:r>
          </w:p>
        </w:tc>
        <w:tc>
          <w:tcPr>
            <w:tcW w:w="2665" w:type="dxa"/>
          </w:tcPr>
          <w:p w:rsidR="00CF5190" w:rsidRPr="009A1A3F" w:rsidRDefault="00896736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18181</wp:posOffset>
                  </wp:positionV>
                  <wp:extent cx="1710323" cy="986590"/>
                  <wp:effectExtent l="19050" t="0" r="4177" b="0"/>
                  <wp:wrapNone/>
                  <wp:docPr id="5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323" cy="98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C76A1D" w:rsidRDefault="005250BF" w:rsidP="00896736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09824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19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emi-droite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957580</wp:posOffset>
                  </wp:positionV>
                  <wp:extent cx="1702435" cy="996950"/>
                  <wp:effectExtent l="19050" t="0" r="0" b="0"/>
                  <wp:wrapNone/>
                  <wp:docPr id="5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5190" w:rsidRPr="009A1A3F" w:rsidTr="00896736">
        <w:trPr>
          <w:trHeight w:val="1531"/>
        </w:trPr>
        <w:tc>
          <w:tcPr>
            <w:tcW w:w="2665" w:type="dxa"/>
            <w:vAlign w:val="center"/>
          </w:tcPr>
          <w:p w:rsidR="00CF5190" w:rsidRPr="00C76A1D" w:rsidRDefault="005250BF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5250BF">
              <w:rPr>
                <w:rFonts w:ascii="Segoe Print" w:hAnsi="Segoe Print"/>
                <w:b/>
                <w:sz w:val="28"/>
                <w:szCs w:val="28"/>
              </w:rPr>
              <w:drawing>
                <wp:anchor distT="0" distB="0" distL="114300" distR="114300" simplePos="0" relativeHeight="252111872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19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>
              <w:rPr>
                <w:rFonts w:ascii="Segoe Print" w:hAnsi="Segoe Print"/>
                <w:b/>
                <w:sz w:val="28"/>
                <w:szCs w:val="28"/>
              </w:rPr>
              <w:t>A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ngle droit</w:t>
            </w:r>
          </w:p>
        </w:tc>
        <w:tc>
          <w:tcPr>
            <w:tcW w:w="2665" w:type="dxa"/>
          </w:tcPr>
          <w:p w:rsidR="00CF5190" w:rsidRPr="009A1A3F" w:rsidRDefault="00896736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1905</wp:posOffset>
                  </wp:positionV>
                  <wp:extent cx="1710690" cy="986155"/>
                  <wp:effectExtent l="19050" t="0" r="3810" b="0"/>
                  <wp:wrapNone/>
                  <wp:docPr id="5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690" cy="986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940636</wp:posOffset>
                  </wp:positionV>
                  <wp:extent cx="1711593" cy="986589"/>
                  <wp:effectExtent l="19050" t="0" r="2907" b="0"/>
                  <wp:wrapNone/>
                  <wp:docPr id="6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593" cy="986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C76A1D" w:rsidRDefault="005250BF" w:rsidP="00896736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12896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19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 w:rsidRPr="00C76A1D">
              <w:rPr>
                <w:rFonts w:ascii="Segoe Print" w:hAnsi="Segoe Print"/>
                <w:b/>
                <w:sz w:val="28"/>
                <w:szCs w:val="28"/>
              </w:rPr>
              <w:t>A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ngle</w:t>
            </w:r>
          </w:p>
        </w:tc>
        <w:tc>
          <w:tcPr>
            <w:tcW w:w="2665" w:type="dxa"/>
          </w:tcPr>
          <w:p w:rsidR="00CF5190" w:rsidRPr="009A1A3F" w:rsidRDefault="00DA114F" w:rsidP="009A1A3F">
            <w:pPr>
              <w:jc w:val="center"/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965200</wp:posOffset>
                  </wp:positionV>
                  <wp:extent cx="1702435" cy="996950"/>
                  <wp:effectExtent l="19050" t="0" r="0" b="0"/>
                  <wp:wrapNone/>
                  <wp:docPr id="5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5190" w:rsidRPr="009A1A3F" w:rsidTr="00896736">
        <w:trPr>
          <w:trHeight w:val="1531"/>
        </w:trPr>
        <w:tc>
          <w:tcPr>
            <w:tcW w:w="2665" w:type="dxa"/>
            <w:vAlign w:val="center"/>
          </w:tcPr>
          <w:p w:rsidR="00CF5190" w:rsidRPr="00C76A1D" w:rsidRDefault="00040F17" w:rsidP="00C76A1D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82176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11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C76A1D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isque</w:t>
            </w:r>
          </w:p>
        </w:tc>
        <w:tc>
          <w:tcPr>
            <w:tcW w:w="2665" w:type="dxa"/>
          </w:tcPr>
          <w:p w:rsidR="00CF5190" w:rsidRPr="009A1A3F" w:rsidRDefault="00896736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948690</wp:posOffset>
                  </wp:positionV>
                  <wp:extent cx="1710690" cy="986155"/>
                  <wp:effectExtent l="19050" t="0" r="3810" b="0"/>
                  <wp:wrapNone/>
                  <wp:docPr id="6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690" cy="986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C76A1D" w:rsidRDefault="005250BF" w:rsidP="00896736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14944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19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 w:rsidRPr="00C76A1D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ercle</w:t>
            </w:r>
          </w:p>
        </w:tc>
        <w:tc>
          <w:tcPr>
            <w:tcW w:w="2665" w:type="dxa"/>
          </w:tcPr>
          <w:p w:rsidR="00CF5190" w:rsidRPr="009A1A3F" w:rsidRDefault="00DA114F" w:rsidP="009A1A3F">
            <w:pPr>
              <w:jc w:val="center"/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960120</wp:posOffset>
                  </wp:positionV>
                  <wp:extent cx="1702435" cy="996950"/>
                  <wp:effectExtent l="19050" t="0" r="0" b="0"/>
                  <wp:wrapNone/>
                  <wp:docPr id="6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5190" w:rsidRPr="009A1A3F" w:rsidTr="00896736">
        <w:trPr>
          <w:trHeight w:val="1531"/>
        </w:trPr>
        <w:tc>
          <w:tcPr>
            <w:tcW w:w="2665" w:type="dxa"/>
            <w:vAlign w:val="center"/>
          </w:tcPr>
          <w:p w:rsidR="00CF5190" w:rsidRPr="00C76A1D" w:rsidRDefault="005250BF" w:rsidP="00C76A1D">
            <w:pPr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5250BF">
              <w:rPr>
                <w:rFonts w:ascii="Segoe Print" w:hAnsi="Segoe Print"/>
                <w:b/>
                <w:sz w:val="28"/>
                <w:szCs w:val="28"/>
              </w:rPr>
              <w:drawing>
                <wp:anchor distT="0" distB="0" distL="114300" distR="114300" simplePos="0" relativeHeight="252116992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20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C76A1D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olygone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CF5190" w:rsidRPr="00C76A1D" w:rsidRDefault="005250BF" w:rsidP="00896736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18016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20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76A1D" w:rsidRPr="00C76A1D">
              <w:rPr>
                <w:rFonts w:ascii="Segoe Print" w:hAnsi="Segoe Print"/>
                <w:b/>
                <w:sz w:val="28"/>
                <w:szCs w:val="28"/>
              </w:rPr>
              <w:t>T</w:t>
            </w:r>
            <w:r w:rsidR="00CF5190" w:rsidRPr="00C76A1D">
              <w:rPr>
                <w:rFonts w:ascii="Segoe Print" w:hAnsi="Segoe Print"/>
                <w:b/>
                <w:sz w:val="28"/>
                <w:szCs w:val="28"/>
              </w:rPr>
              <w:t>riangle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</w:p>
        </w:tc>
      </w:tr>
    </w:tbl>
    <w:p w:rsidR="0068070E" w:rsidRPr="009A1A3F" w:rsidRDefault="0068070E" w:rsidP="009A1A3F">
      <w:pPr>
        <w:jc w:val="center"/>
        <w:rPr>
          <w:rFonts w:ascii="Segoe Print" w:hAnsi="Segoe Print"/>
          <w:b/>
        </w:rPr>
      </w:pPr>
    </w:p>
    <w:tbl>
      <w:tblPr>
        <w:tblStyle w:val="Grilledutableau"/>
        <w:tblW w:w="0" w:type="auto"/>
        <w:tblInd w:w="108" w:type="dxa"/>
        <w:tblLayout w:type="fixed"/>
        <w:tblLook w:val="04A0"/>
      </w:tblPr>
      <w:tblGrid>
        <w:gridCol w:w="2665"/>
        <w:gridCol w:w="2665"/>
        <w:gridCol w:w="2665"/>
        <w:gridCol w:w="2665"/>
      </w:tblGrid>
      <w:tr w:rsidR="00CF5190" w:rsidRPr="009A1A3F" w:rsidTr="00BD4ABF">
        <w:trPr>
          <w:trHeight w:val="1531"/>
        </w:trPr>
        <w:tc>
          <w:tcPr>
            <w:tcW w:w="2665" w:type="dxa"/>
            <w:vAlign w:val="center"/>
          </w:tcPr>
          <w:p w:rsidR="00CF5190" w:rsidRPr="00D31705" w:rsidRDefault="005250BF" w:rsidP="00D31705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2120064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-165735</wp:posOffset>
                  </wp:positionV>
                  <wp:extent cx="193040" cy="169545"/>
                  <wp:effectExtent l="19050" t="0" r="0" b="0"/>
                  <wp:wrapNone/>
                  <wp:docPr id="20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D31705">
              <w:rPr>
                <w:rFonts w:ascii="Segoe Print" w:hAnsi="Segoe Print"/>
                <w:b/>
                <w:sz w:val="28"/>
                <w:szCs w:val="28"/>
              </w:rPr>
              <w:t>T</w:t>
            </w:r>
            <w:r w:rsidR="00DA114F" w:rsidRPr="00D31705">
              <w:rPr>
                <w:rFonts w:ascii="Segoe Print" w:hAnsi="Segoe Print"/>
                <w:b/>
                <w:sz w:val="28"/>
                <w:szCs w:val="28"/>
              </w:rPr>
              <w:t>riangle rectangle</w:t>
            </w:r>
          </w:p>
        </w:tc>
        <w:tc>
          <w:tcPr>
            <w:tcW w:w="2665" w:type="dxa"/>
          </w:tcPr>
          <w:p w:rsidR="00CF5190" w:rsidRPr="009A1A3F" w:rsidRDefault="00D31705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-6083</wp:posOffset>
                  </wp:positionV>
                  <wp:extent cx="1712228" cy="986590"/>
                  <wp:effectExtent l="19050" t="0" r="2272" b="0"/>
                  <wp:wrapNone/>
                  <wp:docPr id="2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228" cy="98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956310</wp:posOffset>
                  </wp:positionV>
                  <wp:extent cx="1713230" cy="986155"/>
                  <wp:effectExtent l="19050" t="0" r="1270" b="0"/>
                  <wp:wrapNone/>
                  <wp:docPr id="2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230" cy="986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BD4ABF" w:rsidRDefault="00750CE6" w:rsidP="00BD4ABF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26208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20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BD4ABF">
              <w:rPr>
                <w:rFonts w:ascii="Segoe Print" w:hAnsi="Segoe Print"/>
                <w:b/>
                <w:sz w:val="28"/>
                <w:szCs w:val="28"/>
              </w:rPr>
              <w:t>I</w:t>
            </w:r>
            <w:r w:rsidR="00DA114F" w:rsidRPr="00BD4ABF">
              <w:rPr>
                <w:rFonts w:ascii="Segoe Print" w:hAnsi="Segoe Print"/>
                <w:b/>
                <w:sz w:val="28"/>
                <w:szCs w:val="28"/>
              </w:rPr>
              <w:t>socèle</w:t>
            </w:r>
          </w:p>
        </w:tc>
        <w:tc>
          <w:tcPr>
            <w:tcW w:w="2665" w:type="dxa"/>
          </w:tcPr>
          <w:p w:rsidR="00CF5190" w:rsidRPr="009A1A3F" w:rsidRDefault="00BD4ABF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24800" behindDoc="0" locked="0" layoutInCell="1" allowOverlap="1">
                  <wp:simplePos x="0" y="0"/>
                  <wp:positionH relativeFrom="column">
                    <wp:posOffset>-72189</wp:posOffset>
                  </wp:positionH>
                  <wp:positionV relativeFrom="paragraph">
                    <wp:posOffset>-6083</wp:posOffset>
                  </wp:positionV>
                  <wp:extent cx="1712227" cy="986590"/>
                  <wp:effectExtent l="19050" t="0" r="2273" b="0"/>
                  <wp:wrapNone/>
                  <wp:docPr id="2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227" cy="98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F5190"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30944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5867400</wp:posOffset>
                  </wp:positionV>
                  <wp:extent cx="1702435" cy="996950"/>
                  <wp:effectExtent l="19050" t="0" r="0" b="0"/>
                  <wp:wrapNone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F5190"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28896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3919855</wp:posOffset>
                  </wp:positionV>
                  <wp:extent cx="1702435" cy="996950"/>
                  <wp:effectExtent l="19050" t="0" r="0" b="0"/>
                  <wp:wrapNone/>
                  <wp:docPr id="2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F5190"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29920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4893310</wp:posOffset>
                  </wp:positionV>
                  <wp:extent cx="1702435" cy="996950"/>
                  <wp:effectExtent l="19050" t="0" r="0" b="0"/>
                  <wp:wrapNone/>
                  <wp:docPr id="2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F5190"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26848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1972310</wp:posOffset>
                  </wp:positionV>
                  <wp:extent cx="1702435" cy="996950"/>
                  <wp:effectExtent l="19050" t="0" r="0" b="0"/>
                  <wp:wrapNone/>
                  <wp:docPr id="2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5190" w:rsidRPr="009A1A3F" w:rsidTr="00BD4ABF">
        <w:trPr>
          <w:trHeight w:val="1531"/>
        </w:trPr>
        <w:tc>
          <w:tcPr>
            <w:tcW w:w="2665" w:type="dxa"/>
            <w:vAlign w:val="center"/>
          </w:tcPr>
          <w:p w:rsidR="00D31705" w:rsidRPr="00D31705" w:rsidRDefault="00750CE6" w:rsidP="00D31705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28256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34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D31705">
              <w:rPr>
                <w:rFonts w:ascii="Segoe Print" w:hAnsi="Segoe Print"/>
                <w:b/>
                <w:sz w:val="28"/>
                <w:szCs w:val="28"/>
              </w:rPr>
              <w:t>E</w:t>
            </w:r>
            <w:r w:rsidR="00DA114F" w:rsidRPr="00D31705">
              <w:rPr>
                <w:rFonts w:ascii="Segoe Print" w:hAnsi="Segoe Print"/>
                <w:b/>
                <w:sz w:val="28"/>
                <w:szCs w:val="28"/>
              </w:rPr>
              <w:t>quilatéral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CF5190" w:rsidRPr="00BD4ABF" w:rsidRDefault="005250BF" w:rsidP="00BD4ABF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22112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20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BD4ABF">
              <w:rPr>
                <w:rFonts w:ascii="Segoe Print" w:hAnsi="Segoe Print"/>
                <w:b/>
                <w:sz w:val="28"/>
                <w:szCs w:val="28"/>
              </w:rPr>
              <w:t>Q</w:t>
            </w:r>
            <w:r w:rsidR="00DA114F" w:rsidRPr="00BD4ABF">
              <w:rPr>
                <w:rFonts w:ascii="Segoe Print" w:hAnsi="Segoe Print"/>
                <w:b/>
                <w:sz w:val="28"/>
                <w:szCs w:val="28"/>
              </w:rPr>
              <w:t>uelconque</w:t>
            </w:r>
          </w:p>
        </w:tc>
        <w:tc>
          <w:tcPr>
            <w:tcW w:w="2665" w:type="dxa"/>
          </w:tcPr>
          <w:p w:rsidR="00CF5190" w:rsidRPr="009A1A3F" w:rsidRDefault="00CE5C6C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25824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7620</wp:posOffset>
                  </wp:positionV>
                  <wp:extent cx="1702435" cy="996950"/>
                  <wp:effectExtent l="19050" t="0" r="0" b="0"/>
                  <wp:wrapNone/>
                  <wp:docPr id="2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5190" w:rsidRPr="009A1A3F" w:rsidTr="00BD4ABF">
        <w:trPr>
          <w:trHeight w:val="1531"/>
        </w:trPr>
        <w:tc>
          <w:tcPr>
            <w:tcW w:w="2665" w:type="dxa"/>
            <w:vAlign w:val="center"/>
          </w:tcPr>
          <w:p w:rsidR="00CF5190" w:rsidRPr="00D31705" w:rsidRDefault="005250BF" w:rsidP="00D31705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24160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20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D31705">
              <w:rPr>
                <w:rFonts w:ascii="Segoe Print" w:hAnsi="Segoe Print"/>
                <w:b/>
                <w:sz w:val="28"/>
                <w:szCs w:val="28"/>
              </w:rPr>
              <w:t>R</w:t>
            </w:r>
            <w:r w:rsidR="00DA114F" w:rsidRPr="00D31705">
              <w:rPr>
                <w:rFonts w:ascii="Segoe Print" w:hAnsi="Segoe Print"/>
                <w:b/>
                <w:sz w:val="28"/>
                <w:szCs w:val="28"/>
              </w:rPr>
              <w:t>ectangle</w:t>
            </w:r>
          </w:p>
        </w:tc>
        <w:tc>
          <w:tcPr>
            <w:tcW w:w="2665" w:type="dxa"/>
          </w:tcPr>
          <w:p w:rsidR="00CF5190" w:rsidRPr="009A1A3F" w:rsidRDefault="00BD4ABF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-14037</wp:posOffset>
                  </wp:positionV>
                  <wp:extent cx="1712228" cy="986590"/>
                  <wp:effectExtent l="19050" t="0" r="2272" b="0"/>
                  <wp:wrapNone/>
                  <wp:docPr id="3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228" cy="98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F5190"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18656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965365</wp:posOffset>
                  </wp:positionV>
                  <wp:extent cx="1702872" cy="997527"/>
                  <wp:effectExtent l="19050" t="0" r="0" b="0"/>
                  <wp:wrapNone/>
                  <wp:docPr id="3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BD4ABF" w:rsidRDefault="00750CE6" w:rsidP="00BD4ABF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30304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4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BD4ABF">
              <w:rPr>
                <w:rFonts w:ascii="Segoe Print" w:hAnsi="Segoe Print"/>
                <w:b/>
                <w:sz w:val="28"/>
                <w:szCs w:val="28"/>
              </w:rPr>
              <w:t>L</w:t>
            </w:r>
            <w:r w:rsidR="00DA114F" w:rsidRPr="00BD4ABF">
              <w:rPr>
                <w:rFonts w:ascii="Segoe Print" w:hAnsi="Segoe Print"/>
                <w:b/>
                <w:sz w:val="28"/>
                <w:szCs w:val="28"/>
              </w:rPr>
              <w:t>osange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</w:p>
        </w:tc>
      </w:tr>
      <w:tr w:rsidR="00CF5190" w:rsidRPr="009A1A3F" w:rsidTr="00BD4ABF">
        <w:trPr>
          <w:trHeight w:val="1531"/>
        </w:trPr>
        <w:tc>
          <w:tcPr>
            <w:tcW w:w="2665" w:type="dxa"/>
            <w:vAlign w:val="center"/>
          </w:tcPr>
          <w:p w:rsidR="00CF5190" w:rsidRPr="00D31705" w:rsidRDefault="00750CE6" w:rsidP="00D31705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32352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4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D31705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DA114F" w:rsidRPr="00D31705">
              <w:rPr>
                <w:rFonts w:ascii="Segoe Print" w:hAnsi="Segoe Print"/>
                <w:b/>
                <w:sz w:val="28"/>
                <w:szCs w:val="28"/>
              </w:rPr>
              <w:t>arré</w:t>
            </w:r>
          </w:p>
        </w:tc>
        <w:tc>
          <w:tcPr>
            <w:tcW w:w="2665" w:type="dxa"/>
          </w:tcPr>
          <w:p w:rsidR="00CF5190" w:rsidRPr="009A1A3F" w:rsidRDefault="00BD4ABF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19680" behindDoc="0" locked="0" layoutInCell="1" allowOverlap="1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956310</wp:posOffset>
                  </wp:positionV>
                  <wp:extent cx="1711960" cy="986155"/>
                  <wp:effectExtent l="19050" t="0" r="2540" b="0"/>
                  <wp:wrapNone/>
                  <wp:docPr id="3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960" cy="986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BD4ABF" w:rsidRDefault="00054E9C" w:rsidP="00BD4ABF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51840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51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BD4ABF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DA114F" w:rsidRPr="00BD4ABF">
              <w:rPr>
                <w:rFonts w:ascii="Segoe Print" w:hAnsi="Segoe Print"/>
                <w:b/>
                <w:sz w:val="28"/>
                <w:szCs w:val="28"/>
              </w:rPr>
              <w:t>arallélogramme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27872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10160</wp:posOffset>
                  </wp:positionV>
                  <wp:extent cx="1702435" cy="996950"/>
                  <wp:effectExtent l="19050" t="0" r="0" b="0"/>
                  <wp:wrapNone/>
                  <wp:docPr id="2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5190" w:rsidRPr="009A1A3F" w:rsidTr="00BD4ABF">
        <w:trPr>
          <w:trHeight w:val="1531"/>
        </w:trPr>
        <w:tc>
          <w:tcPr>
            <w:tcW w:w="2665" w:type="dxa"/>
            <w:vAlign w:val="center"/>
          </w:tcPr>
          <w:p w:rsidR="00D31705" w:rsidRPr="00D31705" w:rsidRDefault="00750CE6" w:rsidP="00BD4ABF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36448" behindDoc="0" locked="0" layoutInCell="1" allowOverlap="1">
                  <wp:simplePos x="0" y="0"/>
                  <wp:positionH relativeFrom="column">
                    <wp:posOffset>1423670</wp:posOffset>
                  </wp:positionH>
                  <wp:positionV relativeFrom="paragraph">
                    <wp:posOffset>-324485</wp:posOffset>
                  </wp:positionV>
                  <wp:extent cx="193040" cy="169545"/>
                  <wp:effectExtent l="19050" t="0" r="0" b="0"/>
                  <wp:wrapNone/>
                  <wp:docPr id="34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D31705">
              <w:rPr>
                <w:rFonts w:ascii="Segoe Print" w:hAnsi="Segoe Print"/>
                <w:b/>
                <w:sz w:val="28"/>
                <w:szCs w:val="28"/>
              </w:rPr>
              <w:t>Q</w:t>
            </w:r>
            <w:r w:rsidR="00DA114F" w:rsidRPr="00D31705">
              <w:rPr>
                <w:rFonts w:ascii="Segoe Print" w:hAnsi="Segoe Print"/>
                <w:b/>
                <w:sz w:val="28"/>
                <w:szCs w:val="28"/>
              </w:rPr>
              <w:t>uadrilatère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CF5190" w:rsidRPr="00BD4ABF" w:rsidRDefault="00750CE6" w:rsidP="00BD4ABF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38496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34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BD4ABF">
              <w:rPr>
                <w:rFonts w:ascii="Segoe Print" w:hAnsi="Segoe Print"/>
                <w:b/>
                <w:sz w:val="28"/>
                <w:szCs w:val="28"/>
              </w:rPr>
              <w:t>S</w:t>
            </w:r>
            <w:r w:rsidR="00DA114F" w:rsidRPr="00BD4ABF">
              <w:rPr>
                <w:rFonts w:ascii="Segoe Print" w:hAnsi="Segoe Print"/>
                <w:b/>
                <w:sz w:val="28"/>
                <w:szCs w:val="28"/>
              </w:rPr>
              <w:t>olide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</w:p>
        </w:tc>
      </w:tr>
      <w:tr w:rsidR="00CF5190" w:rsidRPr="009A1A3F" w:rsidTr="00BD4ABF">
        <w:trPr>
          <w:trHeight w:val="1531"/>
        </w:trPr>
        <w:tc>
          <w:tcPr>
            <w:tcW w:w="2665" w:type="dxa"/>
            <w:vAlign w:val="center"/>
          </w:tcPr>
          <w:p w:rsidR="00CF5190" w:rsidRPr="00D31705" w:rsidRDefault="00750CE6" w:rsidP="00D31705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34400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34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D31705">
              <w:rPr>
                <w:rFonts w:ascii="Segoe Print" w:hAnsi="Segoe Print"/>
                <w:b/>
                <w:sz w:val="28"/>
                <w:szCs w:val="28"/>
              </w:rPr>
              <w:t>F</w:t>
            </w:r>
            <w:r w:rsidR="00DA114F" w:rsidRPr="00D31705">
              <w:rPr>
                <w:rFonts w:ascii="Segoe Print" w:hAnsi="Segoe Print"/>
                <w:b/>
                <w:sz w:val="28"/>
                <w:szCs w:val="28"/>
              </w:rPr>
              <w:t>ace</w:t>
            </w:r>
          </w:p>
        </w:tc>
        <w:tc>
          <w:tcPr>
            <w:tcW w:w="2665" w:type="dxa"/>
          </w:tcPr>
          <w:p w:rsidR="00CF5190" w:rsidRPr="009A1A3F" w:rsidRDefault="00BD4ABF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21728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-13936</wp:posOffset>
                  </wp:positionV>
                  <wp:extent cx="1707783" cy="986589"/>
                  <wp:effectExtent l="19050" t="0" r="6717" b="0"/>
                  <wp:wrapNone/>
                  <wp:docPr id="3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783" cy="986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BD4ABF" w:rsidRDefault="00750CE6" w:rsidP="00BD4ABF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40544" behindDoc="0" locked="0" layoutInCell="1" allowOverlap="1">
                  <wp:simplePos x="0" y="0"/>
                  <wp:positionH relativeFrom="column">
                    <wp:posOffset>1390015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4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BD4ABF">
              <w:rPr>
                <w:rFonts w:ascii="Segoe Print" w:hAnsi="Segoe Print"/>
                <w:b/>
                <w:sz w:val="28"/>
                <w:szCs w:val="28"/>
              </w:rPr>
              <w:t>A</w:t>
            </w:r>
            <w:r w:rsidR="00DA114F" w:rsidRPr="00BD4ABF">
              <w:rPr>
                <w:rFonts w:ascii="Segoe Print" w:hAnsi="Segoe Print"/>
                <w:b/>
                <w:sz w:val="28"/>
                <w:szCs w:val="28"/>
              </w:rPr>
              <w:t>rête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</w:p>
        </w:tc>
      </w:tr>
      <w:tr w:rsidR="00CF5190" w:rsidRPr="009A1A3F" w:rsidTr="00BD4ABF">
        <w:trPr>
          <w:trHeight w:val="1531"/>
        </w:trPr>
        <w:tc>
          <w:tcPr>
            <w:tcW w:w="2665" w:type="dxa"/>
            <w:vAlign w:val="center"/>
          </w:tcPr>
          <w:p w:rsidR="00CF5190" w:rsidRPr="00D31705" w:rsidRDefault="00750CE6" w:rsidP="00D31705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42592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4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D31705">
              <w:rPr>
                <w:rFonts w:ascii="Segoe Print" w:hAnsi="Segoe Print"/>
                <w:b/>
                <w:sz w:val="28"/>
                <w:szCs w:val="28"/>
              </w:rPr>
              <w:t>S</w:t>
            </w:r>
            <w:r w:rsidR="00DA114F" w:rsidRPr="00D31705">
              <w:rPr>
                <w:rFonts w:ascii="Segoe Print" w:hAnsi="Segoe Print"/>
                <w:b/>
                <w:sz w:val="28"/>
                <w:szCs w:val="28"/>
              </w:rPr>
              <w:t>ommet</w:t>
            </w:r>
          </w:p>
        </w:tc>
        <w:tc>
          <w:tcPr>
            <w:tcW w:w="2665" w:type="dxa"/>
          </w:tcPr>
          <w:p w:rsidR="00CF5190" w:rsidRPr="009A1A3F" w:rsidRDefault="00BD4ABF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22752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-5882</wp:posOffset>
                  </wp:positionV>
                  <wp:extent cx="1710323" cy="986590"/>
                  <wp:effectExtent l="19050" t="0" r="4177" b="0"/>
                  <wp:wrapNone/>
                  <wp:docPr id="4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323" cy="98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BD4ABF" w:rsidRDefault="00750CE6" w:rsidP="00BD4ABF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750CE6">
              <w:rPr>
                <w:rFonts w:ascii="Segoe Print" w:hAnsi="Segoe Print"/>
                <w:b/>
                <w:sz w:val="28"/>
                <w:szCs w:val="28"/>
              </w:rPr>
              <w:drawing>
                <wp:anchor distT="0" distB="0" distL="114300" distR="114300" simplePos="0" relativeHeight="252144640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4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BD4ABF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DA114F" w:rsidRPr="00BD4ABF">
              <w:rPr>
                <w:rFonts w:ascii="Segoe Print" w:hAnsi="Segoe Print"/>
                <w:b/>
                <w:sz w:val="28"/>
                <w:szCs w:val="28"/>
              </w:rPr>
              <w:t>ube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31968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957580</wp:posOffset>
                  </wp:positionV>
                  <wp:extent cx="1702435" cy="996950"/>
                  <wp:effectExtent l="19050" t="0" r="0" b="0"/>
                  <wp:wrapNone/>
                  <wp:docPr id="5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5190" w:rsidRPr="009A1A3F" w:rsidTr="00BD4ABF">
        <w:trPr>
          <w:trHeight w:val="1531"/>
        </w:trPr>
        <w:tc>
          <w:tcPr>
            <w:tcW w:w="2665" w:type="dxa"/>
            <w:vAlign w:val="center"/>
          </w:tcPr>
          <w:p w:rsidR="00CF5190" w:rsidRPr="00D31705" w:rsidRDefault="00750CE6" w:rsidP="00D31705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46688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4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D31705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DA114F" w:rsidRPr="00D31705">
              <w:rPr>
                <w:rFonts w:ascii="Segoe Print" w:hAnsi="Segoe Print"/>
                <w:b/>
                <w:sz w:val="28"/>
                <w:szCs w:val="28"/>
              </w:rPr>
              <w:t>avé droit</w:t>
            </w:r>
          </w:p>
        </w:tc>
        <w:tc>
          <w:tcPr>
            <w:tcW w:w="2665" w:type="dxa"/>
          </w:tcPr>
          <w:p w:rsidR="00CF5190" w:rsidRPr="009A1A3F" w:rsidRDefault="00BD4ABF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2173</wp:posOffset>
                  </wp:positionV>
                  <wp:extent cx="1706513" cy="986589"/>
                  <wp:effectExtent l="19050" t="0" r="7987" b="0"/>
                  <wp:wrapNone/>
                  <wp:docPr id="4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513" cy="986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BD4ABF" w:rsidRDefault="002776B3" w:rsidP="00BD4ABF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51488" behindDoc="0" locked="0" layoutInCell="1" allowOverlap="1">
                  <wp:simplePos x="0" y="0"/>
                  <wp:positionH relativeFrom="column">
                    <wp:posOffset>1412875</wp:posOffset>
                  </wp:positionH>
                  <wp:positionV relativeFrom="paragraph">
                    <wp:posOffset>-165735</wp:posOffset>
                  </wp:positionV>
                  <wp:extent cx="190500" cy="171450"/>
                  <wp:effectExtent l="19050" t="0" r="0" b="0"/>
                  <wp:wrapNone/>
                  <wp:docPr id="46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BD4ABF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DA114F" w:rsidRPr="00BD4ABF">
              <w:rPr>
                <w:rFonts w:ascii="Segoe Print" w:hAnsi="Segoe Print"/>
                <w:b/>
                <w:sz w:val="28"/>
                <w:szCs w:val="28"/>
              </w:rPr>
              <w:t>arallélépipède rectangle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</w:p>
        </w:tc>
      </w:tr>
      <w:tr w:rsidR="00CF5190" w:rsidRPr="009A1A3F" w:rsidTr="00BD4ABF">
        <w:trPr>
          <w:trHeight w:val="1531"/>
        </w:trPr>
        <w:tc>
          <w:tcPr>
            <w:tcW w:w="2665" w:type="dxa"/>
            <w:vAlign w:val="center"/>
          </w:tcPr>
          <w:p w:rsidR="00CF5190" w:rsidRPr="00D31705" w:rsidRDefault="00750CE6" w:rsidP="00D31705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48736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5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D31705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DA114F" w:rsidRPr="00D31705">
              <w:rPr>
                <w:rFonts w:ascii="Segoe Print" w:hAnsi="Segoe Print"/>
                <w:b/>
                <w:sz w:val="28"/>
                <w:szCs w:val="28"/>
              </w:rPr>
              <w:t>risme droit</w:t>
            </w:r>
          </w:p>
        </w:tc>
        <w:tc>
          <w:tcPr>
            <w:tcW w:w="2665" w:type="dxa"/>
          </w:tcPr>
          <w:p w:rsidR="00CF5190" w:rsidRPr="009A1A3F" w:rsidRDefault="00BD4ABF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34016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10227</wp:posOffset>
                  </wp:positionV>
                  <wp:extent cx="1706513" cy="986589"/>
                  <wp:effectExtent l="19050" t="0" r="7987" b="0"/>
                  <wp:wrapNone/>
                  <wp:docPr id="6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513" cy="986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35040" behindDoc="0" locked="0" layoutInCell="1" allowOverlap="1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948690</wp:posOffset>
                  </wp:positionV>
                  <wp:extent cx="1705610" cy="986155"/>
                  <wp:effectExtent l="19050" t="0" r="8890" b="0"/>
                  <wp:wrapNone/>
                  <wp:docPr id="6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610" cy="986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BD4ABF" w:rsidRDefault="00054E9C" w:rsidP="00BD4ABF">
            <w:pPr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2453888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51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A114F" w:rsidRPr="00BD4ABF">
              <w:rPr>
                <w:rFonts w:ascii="Segoe Print" w:hAnsi="Segoe Print"/>
                <w:b/>
                <w:sz w:val="28"/>
                <w:szCs w:val="28"/>
              </w:rPr>
              <w:t>pyramide</w:t>
            </w:r>
          </w:p>
        </w:tc>
        <w:tc>
          <w:tcPr>
            <w:tcW w:w="2665" w:type="dxa"/>
          </w:tcPr>
          <w:p w:rsidR="00CF5190" w:rsidRPr="009A1A3F" w:rsidRDefault="00DA114F" w:rsidP="009A1A3F">
            <w:pPr>
              <w:jc w:val="center"/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36064" behindDoc="0" locked="0" layoutInCell="1" allowOverlap="1">
                  <wp:simplePos x="0" y="0"/>
                  <wp:positionH relativeFrom="column">
                    <wp:posOffset>-71252</wp:posOffset>
                  </wp:positionH>
                  <wp:positionV relativeFrom="paragraph">
                    <wp:posOffset>948690</wp:posOffset>
                  </wp:positionV>
                  <wp:extent cx="1702872" cy="997527"/>
                  <wp:effectExtent l="19050" t="0" r="0" b="0"/>
                  <wp:wrapNone/>
                  <wp:docPr id="6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32992" behindDoc="0" locked="0" layoutInCell="1" allowOverlap="1">
                  <wp:simplePos x="0" y="0"/>
                  <wp:positionH relativeFrom="column">
                    <wp:posOffset>-71252</wp:posOffset>
                  </wp:positionH>
                  <wp:positionV relativeFrom="paragraph">
                    <wp:posOffset>-1336</wp:posOffset>
                  </wp:positionV>
                  <wp:extent cx="1702872" cy="997528"/>
                  <wp:effectExtent l="19050" t="0" r="0" b="0"/>
                  <wp:wrapNone/>
                  <wp:docPr id="6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5190" w:rsidRPr="009A1A3F" w:rsidTr="00BD4ABF">
        <w:trPr>
          <w:trHeight w:val="1531"/>
        </w:trPr>
        <w:tc>
          <w:tcPr>
            <w:tcW w:w="2665" w:type="dxa"/>
            <w:vAlign w:val="center"/>
          </w:tcPr>
          <w:p w:rsidR="00CF5190" w:rsidRPr="00D31705" w:rsidRDefault="002776B3" w:rsidP="00D31705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29984" behindDoc="0" locked="0" layoutInCell="1" allowOverlap="1">
                  <wp:simplePos x="0" y="0"/>
                  <wp:positionH relativeFrom="column">
                    <wp:posOffset>1412875</wp:posOffset>
                  </wp:positionH>
                  <wp:positionV relativeFrom="paragraph">
                    <wp:posOffset>-303530</wp:posOffset>
                  </wp:positionV>
                  <wp:extent cx="180975" cy="161925"/>
                  <wp:effectExtent l="19050" t="0" r="9525" b="0"/>
                  <wp:wrapNone/>
                  <wp:docPr id="455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D31705">
              <w:rPr>
                <w:rFonts w:ascii="Segoe Print" w:hAnsi="Segoe Print"/>
                <w:b/>
                <w:sz w:val="28"/>
                <w:szCs w:val="28"/>
              </w:rPr>
              <w:t>T</w:t>
            </w:r>
            <w:r w:rsidR="00DA114F" w:rsidRPr="00D31705">
              <w:rPr>
                <w:rFonts w:ascii="Segoe Print" w:hAnsi="Segoe Print"/>
                <w:b/>
                <w:sz w:val="28"/>
                <w:szCs w:val="28"/>
              </w:rPr>
              <w:t>étraèdre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CF5190" w:rsidRPr="00BD4ABF" w:rsidRDefault="00054E9C" w:rsidP="00BD4ABF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55936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51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BD4ABF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DA114F" w:rsidRPr="00BD4ABF">
              <w:rPr>
                <w:rFonts w:ascii="Segoe Print" w:hAnsi="Segoe Print"/>
                <w:b/>
                <w:sz w:val="28"/>
                <w:szCs w:val="28"/>
              </w:rPr>
              <w:t>ône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</w:p>
        </w:tc>
      </w:tr>
    </w:tbl>
    <w:p w:rsidR="00CF5190" w:rsidRPr="009A1A3F" w:rsidRDefault="00CF5190" w:rsidP="009A1A3F">
      <w:pPr>
        <w:jc w:val="center"/>
        <w:rPr>
          <w:rFonts w:ascii="Segoe Print" w:hAnsi="Segoe Print"/>
          <w:b/>
        </w:rPr>
      </w:pPr>
    </w:p>
    <w:tbl>
      <w:tblPr>
        <w:tblStyle w:val="Grilledutableau"/>
        <w:tblW w:w="0" w:type="auto"/>
        <w:tblInd w:w="108" w:type="dxa"/>
        <w:tblLayout w:type="fixed"/>
        <w:tblLook w:val="04A0"/>
      </w:tblPr>
      <w:tblGrid>
        <w:gridCol w:w="2665"/>
        <w:gridCol w:w="2665"/>
        <w:gridCol w:w="2665"/>
        <w:gridCol w:w="2665"/>
      </w:tblGrid>
      <w:tr w:rsidR="00CF5190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CF5190" w:rsidRPr="00773C24" w:rsidRDefault="00054E9C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2457984" behindDoc="0" locked="0" layoutInCell="1" allowOverlap="1">
                  <wp:simplePos x="0" y="0"/>
                  <wp:positionH relativeFrom="column">
                    <wp:posOffset>1432560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51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DA114F" w:rsidRPr="00773C24">
              <w:rPr>
                <w:rFonts w:ascii="Segoe Print" w:hAnsi="Segoe Print"/>
                <w:b/>
                <w:sz w:val="28"/>
                <w:szCs w:val="28"/>
              </w:rPr>
              <w:t>ylindre</w:t>
            </w:r>
          </w:p>
        </w:tc>
        <w:tc>
          <w:tcPr>
            <w:tcW w:w="2665" w:type="dxa"/>
          </w:tcPr>
          <w:p w:rsidR="00CF5190" w:rsidRPr="009A1A3F" w:rsidRDefault="00773C24" w:rsidP="00C521C1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39136" behindDoc="0" locked="0" layoutInCell="1" allowOverlap="1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956310</wp:posOffset>
                  </wp:positionV>
                  <wp:extent cx="1711960" cy="986155"/>
                  <wp:effectExtent l="19050" t="0" r="2540" b="0"/>
                  <wp:wrapNone/>
                  <wp:docPr id="7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960" cy="986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38112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-6083</wp:posOffset>
                  </wp:positionV>
                  <wp:extent cx="1711593" cy="986590"/>
                  <wp:effectExtent l="19050" t="0" r="2907" b="0"/>
                  <wp:wrapNone/>
                  <wp:docPr id="6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593" cy="98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49760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35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R</w:t>
            </w:r>
            <w:r w:rsidR="00DA114F" w:rsidRPr="00773C24">
              <w:rPr>
                <w:rFonts w:ascii="Segoe Print" w:hAnsi="Segoe Print"/>
                <w:b/>
                <w:sz w:val="28"/>
                <w:szCs w:val="28"/>
              </w:rPr>
              <w:t>ayon</w:t>
            </w:r>
          </w:p>
        </w:tc>
        <w:tc>
          <w:tcPr>
            <w:tcW w:w="2665" w:type="dxa"/>
          </w:tcPr>
          <w:p w:rsidR="00CF5190" w:rsidRPr="009A1A3F" w:rsidRDefault="00773C24" w:rsidP="009A1A3F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-72189</wp:posOffset>
                  </wp:positionH>
                  <wp:positionV relativeFrom="paragraph">
                    <wp:posOffset>-6083</wp:posOffset>
                  </wp:positionV>
                  <wp:extent cx="1712227" cy="986590"/>
                  <wp:effectExtent l="19050" t="0" r="2273" b="0"/>
                  <wp:wrapNone/>
                  <wp:docPr id="6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227" cy="98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F5190"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53472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5867400</wp:posOffset>
                  </wp:positionV>
                  <wp:extent cx="1702435" cy="996950"/>
                  <wp:effectExtent l="19050" t="0" r="0" b="0"/>
                  <wp:wrapNone/>
                  <wp:docPr id="6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F5190"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51424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3919855</wp:posOffset>
                  </wp:positionV>
                  <wp:extent cx="1702435" cy="996950"/>
                  <wp:effectExtent l="19050" t="0" r="0" b="0"/>
                  <wp:wrapNone/>
                  <wp:docPr id="7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F5190"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52448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4893310</wp:posOffset>
                  </wp:positionV>
                  <wp:extent cx="1702435" cy="996950"/>
                  <wp:effectExtent l="19050" t="0" r="0" b="0"/>
                  <wp:wrapNone/>
                  <wp:docPr id="7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F5190"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1972310</wp:posOffset>
                  </wp:positionV>
                  <wp:extent cx="1702435" cy="996950"/>
                  <wp:effectExtent l="19050" t="0" r="0" b="0"/>
                  <wp:wrapNone/>
                  <wp:docPr id="7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F5190"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998220</wp:posOffset>
                  </wp:positionV>
                  <wp:extent cx="1702435" cy="996950"/>
                  <wp:effectExtent l="19050" t="0" r="0" b="0"/>
                  <wp:wrapNone/>
                  <wp:docPr id="7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5190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CF5190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51808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35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DA114F" w:rsidRPr="00773C24">
              <w:rPr>
                <w:rFonts w:ascii="Segoe Print" w:hAnsi="Segoe Print"/>
                <w:b/>
                <w:sz w:val="28"/>
                <w:szCs w:val="28"/>
              </w:rPr>
              <w:t>iamètre</w:t>
            </w:r>
          </w:p>
        </w:tc>
        <w:tc>
          <w:tcPr>
            <w:tcW w:w="2665" w:type="dxa"/>
          </w:tcPr>
          <w:p w:rsidR="00CF5190" w:rsidRPr="009A1A3F" w:rsidRDefault="00CF5190" w:rsidP="00C521C1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CF5190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53856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5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DA114F" w:rsidRPr="00773C24">
              <w:rPr>
                <w:rFonts w:ascii="Segoe Print" w:hAnsi="Segoe Print"/>
                <w:b/>
                <w:sz w:val="28"/>
                <w:szCs w:val="28"/>
              </w:rPr>
              <w:t>entre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</w:p>
        </w:tc>
      </w:tr>
      <w:tr w:rsidR="00CF5190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CF5190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55904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5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DA114F" w:rsidRPr="00773C24">
              <w:rPr>
                <w:rFonts w:ascii="Segoe Print" w:hAnsi="Segoe Print"/>
                <w:b/>
                <w:sz w:val="28"/>
                <w:szCs w:val="28"/>
              </w:rPr>
              <w:t>orde</w:t>
            </w:r>
          </w:p>
        </w:tc>
        <w:tc>
          <w:tcPr>
            <w:tcW w:w="2665" w:type="dxa"/>
          </w:tcPr>
          <w:p w:rsidR="00CF5190" w:rsidRPr="009A1A3F" w:rsidRDefault="00773C24" w:rsidP="00C521C1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10026</wp:posOffset>
                  </wp:positionV>
                  <wp:extent cx="1707783" cy="986590"/>
                  <wp:effectExtent l="19050" t="0" r="6717" b="0"/>
                  <wp:wrapNone/>
                  <wp:docPr id="7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783" cy="98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F5190"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965365</wp:posOffset>
                  </wp:positionV>
                  <wp:extent cx="1702872" cy="997527"/>
                  <wp:effectExtent l="19050" t="0" r="0" b="0"/>
                  <wp:wrapNone/>
                  <wp:docPr id="7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56928" behindDoc="0" locked="0" layoutInCell="1" allowOverlap="1">
                  <wp:simplePos x="0" y="0"/>
                  <wp:positionH relativeFrom="column">
                    <wp:posOffset>1390015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5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3C24">
              <w:rPr>
                <w:rFonts w:ascii="Segoe Print" w:hAnsi="Segoe Print"/>
                <w:b/>
                <w:sz w:val="28"/>
                <w:szCs w:val="28"/>
              </w:rPr>
              <w:t>A</w:t>
            </w:r>
            <w:r w:rsidR="00DA114F" w:rsidRPr="00773C24">
              <w:rPr>
                <w:rFonts w:ascii="Segoe Print" w:hAnsi="Segoe Print"/>
                <w:b/>
                <w:sz w:val="28"/>
                <w:szCs w:val="28"/>
              </w:rPr>
              <w:t>rc de cercle</w:t>
            </w:r>
          </w:p>
        </w:tc>
        <w:tc>
          <w:tcPr>
            <w:tcW w:w="2665" w:type="dxa"/>
          </w:tcPr>
          <w:p w:rsidR="00CF5190" w:rsidRPr="009A1A3F" w:rsidRDefault="00CF5190" w:rsidP="009A1A3F">
            <w:pPr>
              <w:jc w:val="center"/>
              <w:rPr>
                <w:rFonts w:ascii="Segoe Print" w:hAnsi="Segoe Print"/>
                <w:b/>
              </w:rPr>
            </w:pPr>
          </w:p>
        </w:tc>
      </w:tr>
      <w:tr w:rsidR="00CF5190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CF5190" w:rsidRPr="00773C24" w:rsidRDefault="002776B3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35104" behindDoc="0" locked="0" layoutInCell="1" allowOverlap="1">
                  <wp:simplePos x="0" y="0"/>
                  <wp:positionH relativeFrom="column">
                    <wp:posOffset>1431925</wp:posOffset>
                  </wp:positionH>
                  <wp:positionV relativeFrom="paragraph">
                    <wp:posOffset>-313055</wp:posOffset>
                  </wp:positionV>
                  <wp:extent cx="161925" cy="171450"/>
                  <wp:effectExtent l="19050" t="0" r="9525" b="0"/>
                  <wp:wrapNone/>
                  <wp:docPr id="45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S</w:t>
            </w:r>
            <w:r w:rsidR="00DA114F" w:rsidRPr="00773C24">
              <w:rPr>
                <w:rFonts w:ascii="Segoe Print" w:hAnsi="Segoe Print"/>
                <w:b/>
                <w:sz w:val="28"/>
                <w:szCs w:val="28"/>
              </w:rPr>
              <w:t>phère</w:t>
            </w:r>
          </w:p>
        </w:tc>
        <w:tc>
          <w:tcPr>
            <w:tcW w:w="2665" w:type="dxa"/>
          </w:tcPr>
          <w:p w:rsidR="00CF5190" w:rsidRPr="009A1A3F" w:rsidRDefault="00CF5190" w:rsidP="00C521C1">
            <w:pPr>
              <w:jc w:val="center"/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960607</wp:posOffset>
                  </wp:positionV>
                  <wp:extent cx="1702872" cy="997527"/>
                  <wp:effectExtent l="19050" t="0" r="0" b="0"/>
                  <wp:wrapNone/>
                  <wp:docPr id="7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773C24" w:rsidRDefault="00054E9C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60032" behindDoc="0" locked="0" layoutInCell="1" allowOverlap="1">
                  <wp:simplePos x="0" y="0"/>
                  <wp:positionH relativeFrom="column">
                    <wp:posOffset>1421765</wp:posOffset>
                  </wp:positionH>
                  <wp:positionV relativeFrom="paragraph">
                    <wp:posOffset>-302260</wp:posOffset>
                  </wp:positionV>
                  <wp:extent cx="193040" cy="169545"/>
                  <wp:effectExtent l="19050" t="0" r="0" b="0"/>
                  <wp:wrapNone/>
                  <wp:docPr id="52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A114F" w:rsidRPr="00773C24">
              <w:rPr>
                <w:rFonts w:ascii="Segoe Print" w:hAnsi="Segoe Print"/>
                <w:b/>
                <w:sz w:val="28"/>
                <w:szCs w:val="28"/>
              </w:rPr>
              <w:t>Boule</w:t>
            </w:r>
          </w:p>
        </w:tc>
        <w:tc>
          <w:tcPr>
            <w:tcW w:w="2665" w:type="dxa"/>
          </w:tcPr>
          <w:p w:rsidR="00CF5190" w:rsidRPr="009A1A3F" w:rsidRDefault="00CF5190" w:rsidP="00DA114F">
            <w:pPr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50400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10160</wp:posOffset>
                  </wp:positionV>
                  <wp:extent cx="1702435" cy="996950"/>
                  <wp:effectExtent l="19050" t="0" r="0" b="0"/>
                  <wp:wrapNone/>
                  <wp:docPr id="7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5190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CF5190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84576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36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S</w:t>
            </w:r>
            <w:r w:rsidR="00DA114F" w:rsidRPr="00773C24">
              <w:rPr>
                <w:rFonts w:ascii="Segoe Print" w:hAnsi="Segoe Print"/>
                <w:b/>
                <w:sz w:val="28"/>
                <w:szCs w:val="28"/>
              </w:rPr>
              <w:t>ymétrie axiale</w:t>
            </w:r>
          </w:p>
        </w:tc>
        <w:tc>
          <w:tcPr>
            <w:tcW w:w="2665" w:type="dxa"/>
          </w:tcPr>
          <w:p w:rsidR="00CF5190" w:rsidRPr="009A1A3F" w:rsidRDefault="00CF5190" w:rsidP="00C521C1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CF5190" w:rsidRPr="00773C24" w:rsidRDefault="002776B3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39200" behindDoc="0" locked="0" layoutInCell="1" allowOverlap="1">
                  <wp:simplePos x="0" y="0"/>
                  <wp:positionH relativeFrom="column">
                    <wp:posOffset>1412875</wp:posOffset>
                  </wp:positionH>
                  <wp:positionV relativeFrom="paragraph">
                    <wp:posOffset>-146685</wp:posOffset>
                  </wp:positionV>
                  <wp:extent cx="180975" cy="142875"/>
                  <wp:effectExtent l="19050" t="0" r="9525" b="0"/>
                  <wp:wrapNone/>
                  <wp:docPr id="46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S</w:t>
            </w:r>
            <w:r w:rsidR="00DA114F" w:rsidRPr="00773C24">
              <w:rPr>
                <w:rFonts w:ascii="Segoe Print" w:hAnsi="Segoe Print"/>
                <w:b/>
                <w:sz w:val="28"/>
                <w:szCs w:val="28"/>
              </w:rPr>
              <w:t>ymétrie centrale</w:t>
            </w:r>
          </w:p>
        </w:tc>
        <w:tc>
          <w:tcPr>
            <w:tcW w:w="2665" w:type="dxa"/>
          </w:tcPr>
          <w:p w:rsidR="00CF5190" w:rsidRPr="009A1A3F" w:rsidRDefault="00CF5190" w:rsidP="00DA114F">
            <w:pPr>
              <w:rPr>
                <w:rFonts w:ascii="Segoe Print" w:hAnsi="Segoe Print"/>
                <w:b/>
              </w:rPr>
            </w:pPr>
          </w:p>
        </w:tc>
      </w:tr>
      <w:tr w:rsidR="00CF5190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CF5190" w:rsidRPr="00773C24" w:rsidRDefault="002776B3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41248" behindDoc="0" locked="0" layoutInCell="1" allowOverlap="1">
                  <wp:simplePos x="0" y="0"/>
                  <wp:positionH relativeFrom="column">
                    <wp:posOffset>1422400</wp:posOffset>
                  </wp:positionH>
                  <wp:positionV relativeFrom="paragraph">
                    <wp:posOffset>-322580</wp:posOffset>
                  </wp:positionV>
                  <wp:extent cx="180975" cy="161925"/>
                  <wp:effectExtent l="19050" t="0" r="9525" b="0"/>
                  <wp:wrapNone/>
                  <wp:docPr id="46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T</w:t>
            </w:r>
            <w:r w:rsidR="00DA114F" w:rsidRPr="00773C24">
              <w:rPr>
                <w:rFonts w:ascii="Segoe Print" w:hAnsi="Segoe Print"/>
                <w:b/>
                <w:sz w:val="28"/>
                <w:szCs w:val="28"/>
              </w:rPr>
              <w:t>ranslatio</w:t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n</w:t>
            </w:r>
          </w:p>
        </w:tc>
        <w:tc>
          <w:tcPr>
            <w:tcW w:w="2665" w:type="dxa"/>
          </w:tcPr>
          <w:p w:rsidR="00CF5190" w:rsidRPr="009A1A3F" w:rsidRDefault="00773C24" w:rsidP="00C521C1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44256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-13936</wp:posOffset>
                  </wp:positionV>
                  <wp:extent cx="1712228" cy="986589"/>
                  <wp:effectExtent l="19050" t="0" r="2272" b="0"/>
                  <wp:wrapNone/>
                  <wp:docPr id="7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228" cy="986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773C24" w:rsidRDefault="00054E9C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62080" behindDoc="0" locked="0" layoutInCell="1" allowOverlap="1">
                  <wp:simplePos x="0" y="0"/>
                  <wp:positionH relativeFrom="column">
                    <wp:posOffset>1432560</wp:posOffset>
                  </wp:positionH>
                  <wp:positionV relativeFrom="paragraph">
                    <wp:posOffset>-302260</wp:posOffset>
                  </wp:positionV>
                  <wp:extent cx="164465" cy="169545"/>
                  <wp:effectExtent l="19050" t="0" r="6985" b="0"/>
                  <wp:wrapNone/>
                  <wp:docPr id="521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R</w:t>
            </w:r>
            <w:r w:rsidR="00DA114F" w:rsidRPr="00773C24">
              <w:rPr>
                <w:rFonts w:ascii="Segoe Print" w:hAnsi="Segoe Print"/>
                <w:b/>
                <w:sz w:val="28"/>
                <w:szCs w:val="28"/>
              </w:rPr>
              <w:t>otation</w:t>
            </w:r>
          </w:p>
        </w:tc>
        <w:tc>
          <w:tcPr>
            <w:tcW w:w="2665" w:type="dxa"/>
          </w:tcPr>
          <w:p w:rsidR="00CF5190" w:rsidRPr="009A1A3F" w:rsidRDefault="00CF5190" w:rsidP="00DA114F">
            <w:pPr>
              <w:rPr>
                <w:rFonts w:ascii="Segoe Print" w:hAnsi="Segoe Print"/>
                <w:b/>
              </w:rPr>
            </w:pPr>
          </w:p>
        </w:tc>
      </w:tr>
      <w:tr w:rsidR="00CF5190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CF5190" w:rsidRPr="00773C24" w:rsidRDefault="002776B3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45344" behindDoc="0" locked="0" layoutInCell="1" allowOverlap="1">
                  <wp:simplePos x="0" y="0"/>
                  <wp:positionH relativeFrom="column">
                    <wp:posOffset>1431925</wp:posOffset>
                  </wp:positionH>
                  <wp:positionV relativeFrom="paragraph">
                    <wp:posOffset>-313055</wp:posOffset>
                  </wp:positionV>
                  <wp:extent cx="161925" cy="171450"/>
                  <wp:effectExtent l="19050" t="0" r="9525" b="0"/>
                  <wp:wrapNone/>
                  <wp:docPr id="46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H</w:t>
            </w:r>
            <w:r w:rsidR="00DA114F" w:rsidRPr="00773C24">
              <w:rPr>
                <w:rFonts w:ascii="Segoe Print" w:hAnsi="Segoe Print"/>
                <w:b/>
                <w:sz w:val="28"/>
                <w:szCs w:val="28"/>
              </w:rPr>
              <w:t>omothétie</w:t>
            </w:r>
          </w:p>
        </w:tc>
        <w:tc>
          <w:tcPr>
            <w:tcW w:w="2665" w:type="dxa"/>
          </w:tcPr>
          <w:p w:rsidR="00CF5190" w:rsidRPr="009A1A3F" w:rsidRDefault="00773C24" w:rsidP="00C521C1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45280" behindDoc="0" locked="0" layoutInCell="1" allowOverlap="1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-6350</wp:posOffset>
                  </wp:positionV>
                  <wp:extent cx="1706880" cy="986155"/>
                  <wp:effectExtent l="19050" t="0" r="7620" b="0"/>
                  <wp:wrapNone/>
                  <wp:docPr id="8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986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773C24" w:rsidRDefault="002776B3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47392" behindDoc="0" locked="0" layoutInCell="1" allowOverlap="1">
                  <wp:simplePos x="0" y="0"/>
                  <wp:positionH relativeFrom="column">
                    <wp:posOffset>1422400</wp:posOffset>
                  </wp:positionH>
                  <wp:positionV relativeFrom="paragraph">
                    <wp:posOffset>-322580</wp:posOffset>
                  </wp:positionV>
                  <wp:extent cx="180975" cy="161925"/>
                  <wp:effectExtent l="19050" t="0" r="9525" b="0"/>
                  <wp:wrapNone/>
                  <wp:docPr id="465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A</w:t>
            </w:r>
            <w:r w:rsidR="00DA114F" w:rsidRPr="00773C24">
              <w:rPr>
                <w:rFonts w:ascii="Segoe Print" w:hAnsi="Segoe Print"/>
                <w:b/>
                <w:sz w:val="28"/>
                <w:szCs w:val="28"/>
              </w:rPr>
              <w:t>grandissement</w:t>
            </w:r>
          </w:p>
        </w:tc>
        <w:tc>
          <w:tcPr>
            <w:tcW w:w="2665" w:type="dxa"/>
          </w:tcPr>
          <w:p w:rsidR="00CF5190" w:rsidRPr="009A1A3F" w:rsidRDefault="00CF5190" w:rsidP="00DA114F">
            <w:pPr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957580</wp:posOffset>
                  </wp:positionV>
                  <wp:extent cx="1702435" cy="996950"/>
                  <wp:effectExtent l="19050" t="0" r="0" b="0"/>
                  <wp:wrapNone/>
                  <wp:docPr id="8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5190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CF5190" w:rsidRPr="00773C24" w:rsidRDefault="002776B3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49440" behindDoc="0" locked="0" layoutInCell="1" allowOverlap="1">
                  <wp:simplePos x="0" y="0"/>
                  <wp:positionH relativeFrom="column">
                    <wp:posOffset>1422400</wp:posOffset>
                  </wp:positionH>
                  <wp:positionV relativeFrom="paragraph">
                    <wp:posOffset>-322580</wp:posOffset>
                  </wp:positionV>
                  <wp:extent cx="180975" cy="161925"/>
                  <wp:effectExtent l="19050" t="0" r="9525" b="0"/>
                  <wp:wrapNone/>
                  <wp:docPr id="466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R</w:t>
            </w:r>
            <w:r w:rsidR="00DA114F" w:rsidRPr="00773C24">
              <w:rPr>
                <w:rFonts w:ascii="Segoe Print" w:hAnsi="Segoe Print"/>
                <w:b/>
                <w:sz w:val="28"/>
                <w:szCs w:val="28"/>
              </w:rPr>
              <w:t>éduction</w:t>
            </w:r>
          </w:p>
        </w:tc>
        <w:tc>
          <w:tcPr>
            <w:tcW w:w="2665" w:type="dxa"/>
          </w:tcPr>
          <w:p w:rsidR="00CF5190" w:rsidRPr="009A1A3F" w:rsidRDefault="00773C24" w:rsidP="00C521C1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46304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2173</wp:posOffset>
                  </wp:positionV>
                  <wp:extent cx="1708418" cy="986589"/>
                  <wp:effectExtent l="19050" t="0" r="6082" b="0"/>
                  <wp:wrapNone/>
                  <wp:docPr id="8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418" cy="986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60000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5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L</w:t>
            </w:r>
            <w:r w:rsidR="00DA114F" w:rsidRPr="00773C24">
              <w:rPr>
                <w:rFonts w:ascii="Segoe Print" w:hAnsi="Segoe Print"/>
                <w:b/>
                <w:sz w:val="28"/>
                <w:szCs w:val="28"/>
              </w:rPr>
              <w:t>ongueur</w:t>
            </w:r>
          </w:p>
        </w:tc>
        <w:tc>
          <w:tcPr>
            <w:tcW w:w="2665" w:type="dxa"/>
          </w:tcPr>
          <w:p w:rsidR="00CF5190" w:rsidRPr="009A1A3F" w:rsidRDefault="00CF5190" w:rsidP="00DA114F">
            <w:pPr>
              <w:rPr>
                <w:rFonts w:ascii="Segoe Print" w:hAnsi="Segoe Print"/>
                <w:b/>
              </w:rPr>
            </w:pPr>
          </w:p>
        </w:tc>
      </w:tr>
      <w:tr w:rsidR="00CF5190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CF5190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58976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35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DA114F" w:rsidRPr="00773C24">
              <w:rPr>
                <w:rFonts w:ascii="Segoe Print" w:hAnsi="Segoe Print"/>
                <w:b/>
                <w:sz w:val="28"/>
                <w:szCs w:val="28"/>
              </w:rPr>
              <w:t>érimètre</w:t>
            </w:r>
          </w:p>
        </w:tc>
        <w:tc>
          <w:tcPr>
            <w:tcW w:w="2665" w:type="dxa"/>
          </w:tcPr>
          <w:p w:rsidR="00CF5190" w:rsidRPr="009A1A3F" w:rsidRDefault="00773C24" w:rsidP="00C521C1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-13836</wp:posOffset>
                  </wp:positionV>
                  <wp:extent cx="1709688" cy="986589"/>
                  <wp:effectExtent l="19050" t="0" r="4812" b="0"/>
                  <wp:wrapNone/>
                  <wp:docPr id="8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9688" cy="986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62048" behindDoc="0" locked="0" layoutInCell="1" allowOverlap="1">
                  <wp:simplePos x="0" y="0"/>
                  <wp:positionH relativeFrom="column">
                    <wp:posOffset>1390015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5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L</w:t>
            </w:r>
            <w:r w:rsidR="00DA114F" w:rsidRPr="00773C24">
              <w:rPr>
                <w:rFonts w:ascii="Segoe Print" w:hAnsi="Segoe Print"/>
                <w:b/>
                <w:sz w:val="28"/>
                <w:szCs w:val="28"/>
              </w:rPr>
              <w:t>argeur</w:t>
            </w:r>
          </w:p>
        </w:tc>
        <w:tc>
          <w:tcPr>
            <w:tcW w:w="2665" w:type="dxa"/>
          </w:tcPr>
          <w:p w:rsidR="00CF5190" w:rsidRPr="009A1A3F" w:rsidRDefault="00773C24" w:rsidP="00DA114F">
            <w:pPr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-72390</wp:posOffset>
                  </wp:positionH>
                  <wp:positionV relativeFrom="paragraph">
                    <wp:posOffset>-13970</wp:posOffset>
                  </wp:positionV>
                  <wp:extent cx="1708150" cy="986155"/>
                  <wp:effectExtent l="19050" t="0" r="6350" b="0"/>
                  <wp:wrapNone/>
                  <wp:docPr id="8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986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58592" behindDoc="0" locked="0" layoutInCell="1" allowOverlap="1">
                  <wp:simplePos x="0" y="0"/>
                  <wp:positionH relativeFrom="column">
                    <wp:posOffset>-72390</wp:posOffset>
                  </wp:positionH>
                  <wp:positionV relativeFrom="paragraph">
                    <wp:posOffset>948690</wp:posOffset>
                  </wp:positionV>
                  <wp:extent cx="1706245" cy="986155"/>
                  <wp:effectExtent l="19050" t="0" r="8255" b="0"/>
                  <wp:wrapNone/>
                  <wp:docPr id="8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245" cy="986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5190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CF5190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64096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35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N</w:t>
            </w:r>
            <w:r w:rsidR="00DA114F" w:rsidRPr="00773C24">
              <w:rPr>
                <w:rFonts w:ascii="Segoe Print" w:hAnsi="Segoe Print"/>
                <w:b/>
                <w:sz w:val="28"/>
                <w:szCs w:val="28"/>
              </w:rPr>
              <w:t>ombre</w:t>
            </w:r>
          </w:p>
        </w:tc>
        <w:tc>
          <w:tcPr>
            <w:tcW w:w="2665" w:type="dxa"/>
          </w:tcPr>
          <w:p w:rsidR="00CF5190" w:rsidRPr="009A1A3F" w:rsidRDefault="00773C24" w:rsidP="00C521C1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57568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-5782</wp:posOffset>
                  </wp:positionV>
                  <wp:extent cx="1709053" cy="986590"/>
                  <wp:effectExtent l="19050" t="0" r="5447" b="0"/>
                  <wp:wrapNone/>
                  <wp:docPr id="8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9053" cy="98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CF5190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66144" behindDoc="0" locked="0" layoutInCell="1" allowOverlap="1">
                  <wp:simplePos x="0" y="0"/>
                  <wp:positionH relativeFrom="column">
                    <wp:posOffset>1390015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36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DA114F" w:rsidRPr="00773C24">
              <w:rPr>
                <w:rFonts w:ascii="Segoe Print" w:hAnsi="Segoe Print"/>
                <w:b/>
                <w:sz w:val="28"/>
                <w:szCs w:val="28"/>
              </w:rPr>
              <w:t>hiffre</w:t>
            </w:r>
          </w:p>
        </w:tc>
        <w:tc>
          <w:tcPr>
            <w:tcW w:w="2665" w:type="dxa"/>
          </w:tcPr>
          <w:p w:rsidR="00CF5190" w:rsidRPr="009A1A3F" w:rsidRDefault="00CF5190" w:rsidP="00DA114F">
            <w:pPr>
              <w:rPr>
                <w:rFonts w:ascii="Segoe Print" w:hAnsi="Segoe Print"/>
                <w:b/>
              </w:rPr>
            </w:pPr>
          </w:p>
        </w:tc>
      </w:tr>
    </w:tbl>
    <w:p w:rsidR="00CF5190" w:rsidRPr="009A1A3F" w:rsidRDefault="00CF5190">
      <w:pPr>
        <w:rPr>
          <w:rFonts w:ascii="Segoe Print" w:hAnsi="Segoe Print"/>
          <w:b/>
        </w:rPr>
      </w:pPr>
    </w:p>
    <w:tbl>
      <w:tblPr>
        <w:tblStyle w:val="Grilledutableau"/>
        <w:tblW w:w="0" w:type="auto"/>
        <w:tblInd w:w="108" w:type="dxa"/>
        <w:tblLayout w:type="fixed"/>
        <w:tblLook w:val="04A0"/>
      </w:tblPr>
      <w:tblGrid>
        <w:gridCol w:w="2665"/>
        <w:gridCol w:w="2665"/>
        <w:gridCol w:w="2665"/>
        <w:gridCol w:w="2665"/>
      </w:tblGrid>
      <w:tr w:rsidR="00DA114F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2168192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36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A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ire</w:t>
            </w:r>
          </w:p>
        </w:tc>
        <w:tc>
          <w:tcPr>
            <w:tcW w:w="2665" w:type="dxa"/>
          </w:tcPr>
          <w:p w:rsidR="00DA114F" w:rsidRPr="009A1A3F" w:rsidRDefault="00773C24" w:rsidP="00C521C1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889664" behindDoc="0" locked="0" layoutInCell="1" allowOverlap="1">
                  <wp:simplePos x="0" y="0"/>
                  <wp:positionH relativeFrom="column">
                    <wp:posOffset>-80010</wp:posOffset>
                  </wp:positionH>
                  <wp:positionV relativeFrom="paragraph">
                    <wp:posOffset>956310</wp:posOffset>
                  </wp:positionV>
                  <wp:extent cx="1711960" cy="986155"/>
                  <wp:effectExtent l="19050" t="0" r="2540" b="0"/>
                  <wp:wrapNone/>
                  <wp:docPr id="20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960" cy="986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899904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-6082</wp:posOffset>
                  </wp:positionV>
                  <wp:extent cx="1712228" cy="986589"/>
                  <wp:effectExtent l="19050" t="0" r="2272" b="0"/>
                  <wp:wrapNone/>
                  <wp:docPr id="21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228" cy="986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DA114F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70240" behindDoc="0" locked="0" layoutInCell="1" allowOverlap="1">
                  <wp:simplePos x="0" y="0"/>
                  <wp:positionH relativeFrom="column">
                    <wp:posOffset>1390015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36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V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olume</w:t>
            </w:r>
          </w:p>
        </w:tc>
        <w:tc>
          <w:tcPr>
            <w:tcW w:w="2665" w:type="dxa"/>
          </w:tcPr>
          <w:p w:rsidR="00DA114F" w:rsidRPr="009A1A3F" w:rsidRDefault="00773C24" w:rsidP="00DA114F">
            <w:pPr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01952" behindDoc="0" locked="0" layoutInCell="1" allowOverlap="1">
                  <wp:simplePos x="0" y="0"/>
                  <wp:positionH relativeFrom="column">
                    <wp:posOffset>-72189</wp:posOffset>
                  </wp:positionH>
                  <wp:positionV relativeFrom="paragraph">
                    <wp:posOffset>-6083</wp:posOffset>
                  </wp:positionV>
                  <wp:extent cx="1712227" cy="986590"/>
                  <wp:effectExtent l="19050" t="0" r="2273" b="0"/>
                  <wp:wrapNone/>
                  <wp:docPr id="21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227" cy="98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A114F"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5867400</wp:posOffset>
                  </wp:positionV>
                  <wp:extent cx="1702435" cy="996950"/>
                  <wp:effectExtent l="19050" t="0" r="0" b="0"/>
                  <wp:wrapNone/>
                  <wp:docPr id="9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A114F"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66784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3919855</wp:posOffset>
                  </wp:positionV>
                  <wp:extent cx="1702435" cy="996950"/>
                  <wp:effectExtent l="19050" t="0" r="0" b="0"/>
                  <wp:wrapNone/>
                  <wp:docPr id="9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A114F"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4893310</wp:posOffset>
                  </wp:positionV>
                  <wp:extent cx="1702435" cy="996950"/>
                  <wp:effectExtent l="19050" t="0" r="0" b="0"/>
                  <wp:wrapNone/>
                  <wp:docPr id="9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A114F"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65760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1972310</wp:posOffset>
                  </wp:positionV>
                  <wp:extent cx="1702435" cy="996950"/>
                  <wp:effectExtent l="19050" t="0" r="0" b="0"/>
                  <wp:wrapNone/>
                  <wp:docPr id="9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A114F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72288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36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Mètre carr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é</w:t>
            </w:r>
          </w:p>
        </w:tc>
        <w:tc>
          <w:tcPr>
            <w:tcW w:w="2665" w:type="dxa"/>
          </w:tcPr>
          <w:p w:rsidR="00DA114F" w:rsidRPr="009A1A3F" w:rsidRDefault="00DA114F" w:rsidP="00C521C1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DA114F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74336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36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M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ètre</w:t>
            </w:r>
          </w:p>
        </w:tc>
        <w:tc>
          <w:tcPr>
            <w:tcW w:w="2665" w:type="dxa"/>
          </w:tcPr>
          <w:p w:rsidR="00DA114F" w:rsidRPr="009A1A3F" w:rsidRDefault="002750B2" w:rsidP="00DA114F">
            <w:pPr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64736" behindDoc="0" locked="0" layoutInCell="1" allowOverlap="1">
                  <wp:simplePos x="0" y="0"/>
                  <wp:positionH relativeFrom="column">
                    <wp:posOffset>-71252</wp:posOffset>
                  </wp:positionH>
                  <wp:positionV relativeFrom="paragraph">
                    <wp:posOffset>-3653</wp:posOffset>
                  </wp:positionV>
                  <wp:extent cx="1702872" cy="997527"/>
                  <wp:effectExtent l="19050" t="0" r="0" b="0"/>
                  <wp:wrapNone/>
                  <wp:docPr id="9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A114F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78432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6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M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ètre cube</w:t>
            </w:r>
          </w:p>
        </w:tc>
        <w:tc>
          <w:tcPr>
            <w:tcW w:w="2665" w:type="dxa"/>
          </w:tcPr>
          <w:p w:rsidR="00DA114F" w:rsidRPr="009A1A3F" w:rsidRDefault="00773C24" w:rsidP="00C521C1">
            <w:pPr>
              <w:jc w:val="center"/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890688" behindDoc="0" locked="0" layoutInCell="1" allowOverlap="1">
                  <wp:simplePos x="0" y="0"/>
                  <wp:positionH relativeFrom="column">
                    <wp:posOffset>-80545</wp:posOffset>
                  </wp:positionH>
                  <wp:positionV relativeFrom="paragraph">
                    <wp:posOffset>-14037</wp:posOffset>
                  </wp:positionV>
                  <wp:extent cx="1712228" cy="986590"/>
                  <wp:effectExtent l="19050" t="0" r="2272" b="0"/>
                  <wp:wrapNone/>
                  <wp:docPr id="20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228" cy="98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A114F"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965365</wp:posOffset>
                  </wp:positionV>
                  <wp:extent cx="1702872" cy="997527"/>
                  <wp:effectExtent l="19050" t="0" r="0" b="0"/>
                  <wp:wrapNone/>
                  <wp:docPr id="9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DA114F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76384" behindDoc="0" locked="0" layoutInCell="1" allowOverlap="1">
                  <wp:simplePos x="0" y="0"/>
                  <wp:positionH relativeFrom="column">
                    <wp:posOffset>1390015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6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G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ramme</w:t>
            </w:r>
          </w:p>
        </w:tc>
        <w:tc>
          <w:tcPr>
            <w:tcW w:w="2665" w:type="dxa"/>
          </w:tcPr>
          <w:p w:rsidR="00DA114F" w:rsidRPr="009A1A3F" w:rsidRDefault="00DA114F" w:rsidP="00DA114F">
            <w:pPr>
              <w:rPr>
                <w:rFonts w:ascii="Segoe Print" w:hAnsi="Segoe Print"/>
                <w:b/>
              </w:rPr>
            </w:pPr>
          </w:p>
        </w:tc>
      </w:tr>
      <w:tr w:rsidR="00DA114F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82528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6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L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itre</w:t>
            </w:r>
          </w:p>
        </w:tc>
        <w:tc>
          <w:tcPr>
            <w:tcW w:w="2665" w:type="dxa"/>
          </w:tcPr>
          <w:p w:rsidR="00DA114F" w:rsidRPr="009A1A3F" w:rsidRDefault="00DA114F" w:rsidP="00C521C1">
            <w:pPr>
              <w:jc w:val="center"/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70880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960607</wp:posOffset>
                  </wp:positionV>
                  <wp:extent cx="1702872" cy="997527"/>
                  <wp:effectExtent l="19050" t="0" r="0" b="0"/>
                  <wp:wrapNone/>
                  <wp:docPr id="9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DA114F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80480" behindDoc="0" locked="0" layoutInCell="1" allowOverlap="1">
                  <wp:simplePos x="0" y="0"/>
                  <wp:positionH relativeFrom="column">
                    <wp:posOffset>1390015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6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i</w:t>
            </w:r>
          </w:p>
        </w:tc>
        <w:tc>
          <w:tcPr>
            <w:tcW w:w="2665" w:type="dxa"/>
          </w:tcPr>
          <w:p w:rsidR="00DA114F" w:rsidRPr="009A1A3F" w:rsidRDefault="00DA114F" w:rsidP="002750B2">
            <w:pPr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71904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10160</wp:posOffset>
                  </wp:positionV>
                  <wp:extent cx="1702435" cy="996950"/>
                  <wp:effectExtent l="19050" t="0" r="0" b="0"/>
                  <wp:wrapNone/>
                  <wp:docPr id="9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A114F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86624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37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E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noncé</w:t>
            </w:r>
          </w:p>
        </w:tc>
        <w:tc>
          <w:tcPr>
            <w:tcW w:w="2665" w:type="dxa"/>
          </w:tcPr>
          <w:p w:rsidR="00DA114F" w:rsidRPr="009A1A3F" w:rsidRDefault="00DA114F" w:rsidP="00C521C1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DA114F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87648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37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roblème</w:t>
            </w:r>
          </w:p>
        </w:tc>
        <w:tc>
          <w:tcPr>
            <w:tcW w:w="2665" w:type="dxa"/>
          </w:tcPr>
          <w:p w:rsidR="00DA114F" w:rsidRPr="009A1A3F" w:rsidRDefault="00DA114F" w:rsidP="00DA114F">
            <w:pPr>
              <w:rPr>
                <w:rFonts w:ascii="Segoe Print" w:hAnsi="Segoe Print"/>
                <w:b/>
              </w:rPr>
            </w:pPr>
          </w:p>
        </w:tc>
      </w:tr>
      <w:tr w:rsidR="00DA114F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2776B3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55584" behindDoc="0" locked="0" layoutInCell="1" allowOverlap="1">
                  <wp:simplePos x="0" y="0"/>
                  <wp:positionH relativeFrom="column">
                    <wp:posOffset>1422400</wp:posOffset>
                  </wp:positionH>
                  <wp:positionV relativeFrom="paragraph">
                    <wp:posOffset>-322580</wp:posOffset>
                  </wp:positionV>
                  <wp:extent cx="190500" cy="171450"/>
                  <wp:effectExtent l="19050" t="0" r="0" b="0"/>
                  <wp:wrapNone/>
                  <wp:docPr id="46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V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aleur approchée</w:t>
            </w:r>
          </w:p>
        </w:tc>
        <w:tc>
          <w:tcPr>
            <w:tcW w:w="2665" w:type="dxa"/>
          </w:tcPr>
          <w:p w:rsidR="00DA114F" w:rsidRPr="009A1A3F" w:rsidRDefault="002750B2" w:rsidP="00C521C1">
            <w:pPr>
              <w:jc w:val="center"/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962660</wp:posOffset>
                  </wp:positionV>
                  <wp:extent cx="1702435" cy="996950"/>
                  <wp:effectExtent l="19050" t="0" r="0" b="0"/>
                  <wp:wrapNone/>
                  <wp:docPr id="21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892736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-10811</wp:posOffset>
                  </wp:positionV>
                  <wp:extent cx="1702872" cy="997527"/>
                  <wp:effectExtent l="19050" t="0" r="0" b="0"/>
                  <wp:wrapNone/>
                  <wp:docPr id="21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DA114F" w:rsidRPr="00773C24" w:rsidRDefault="002776B3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53536" behindDoc="0" locked="0" layoutInCell="1" allowOverlap="1">
                  <wp:simplePos x="0" y="0"/>
                  <wp:positionH relativeFrom="column">
                    <wp:posOffset>1422400</wp:posOffset>
                  </wp:positionH>
                  <wp:positionV relativeFrom="paragraph">
                    <wp:posOffset>-313055</wp:posOffset>
                  </wp:positionV>
                  <wp:extent cx="180975" cy="161925"/>
                  <wp:effectExtent l="19050" t="0" r="9525" b="0"/>
                  <wp:wrapNone/>
                  <wp:docPr id="468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I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nconnue</w:t>
            </w:r>
          </w:p>
        </w:tc>
        <w:tc>
          <w:tcPr>
            <w:tcW w:w="2665" w:type="dxa"/>
          </w:tcPr>
          <w:p w:rsidR="00DA114F" w:rsidRPr="009A1A3F" w:rsidRDefault="00DA114F" w:rsidP="00DA114F">
            <w:pPr>
              <w:rPr>
                <w:rFonts w:ascii="Segoe Print" w:hAnsi="Segoe Print"/>
                <w:b/>
              </w:rPr>
            </w:pPr>
          </w:p>
        </w:tc>
      </w:tr>
      <w:tr w:rsidR="00DA114F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780AC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57632" behindDoc="0" locked="0" layoutInCell="1" allowOverlap="1">
                  <wp:simplePos x="0" y="0"/>
                  <wp:positionH relativeFrom="column">
                    <wp:posOffset>1431925</wp:posOffset>
                  </wp:positionH>
                  <wp:positionV relativeFrom="paragraph">
                    <wp:posOffset>-322580</wp:posOffset>
                  </wp:positionV>
                  <wp:extent cx="180975" cy="161925"/>
                  <wp:effectExtent l="19050" t="0" r="9525" b="0"/>
                  <wp:wrapNone/>
                  <wp:docPr id="470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E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quation</w:t>
            </w:r>
          </w:p>
        </w:tc>
        <w:tc>
          <w:tcPr>
            <w:tcW w:w="2665" w:type="dxa"/>
          </w:tcPr>
          <w:p w:rsidR="00DA114F" w:rsidRPr="009A1A3F" w:rsidRDefault="002750B2" w:rsidP="00C521C1">
            <w:pPr>
              <w:jc w:val="center"/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895808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946150</wp:posOffset>
                  </wp:positionV>
                  <wp:extent cx="1702435" cy="996950"/>
                  <wp:effectExtent l="19050" t="0" r="0" b="0"/>
                  <wp:wrapNone/>
                  <wp:docPr id="21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897856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2905760</wp:posOffset>
                  </wp:positionV>
                  <wp:extent cx="1702435" cy="996950"/>
                  <wp:effectExtent l="19050" t="0" r="0" b="0"/>
                  <wp:wrapNone/>
                  <wp:docPr id="21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DA114F" w:rsidRPr="00773C24" w:rsidRDefault="00780AC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59680" behindDoc="0" locked="0" layoutInCell="1" allowOverlap="1">
                  <wp:simplePos x="0" y="0"/>
                  <wp:positionH relativeFrom="column">
                    <wp:posOffset>1422400</wp:posOffset>
                  </wp:positionH>
                  <wp:positionV relativeFrom="paragraph">
                    <wp:posOffset>-207645</wp:posOffset>
                  </wp:positionV>
                  <wp:extent cx="180975" cy="161925"/>
                  <wp:effectExtent l="19050" t="0" r="9525" b="0"/>
                  <wp:wrapNone/>
                  <wp:docPr id="47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S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olution</w:t>
            </w:r>
          </w:p>
        </w:tc>
        <w:tc>
          <w:tcPr>
            <w:tcW w:w="2665" w:type="dxa"/>
          </w:tcPr>
          <w:p w:rsidR="00DA114F" w:rsidRPr="009A1A3F" w:rsidRDefault="00DA114F" w:rsidP="00DA114F">
            <w:pPr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778048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957580</wp:posOffset>
                  </wp:positionV>
                  <wp:extent cx="1702435" cy="996950"/>
                  <wp:effectExtent l="19050" t="0" r="0" b="0"/>
                  <wp:wrapNone/>
                  <wp:docPr id="10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A114F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89696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-165735</wp:posOffset>
                  </wp:positionV>
                  <wp:extent cx="193040" cy="169545"/>
                  <wp:effectExtent l="19050" t="0" r="0" b="0"/>
                  <wp:wrapNone/>
                  <wp:docPr id="37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O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rdre de grandeur</w:t>
            </w:r>
          </w:p>
        </w:tc>
        <w:tc>
          <w:tcPr>
            <w:tcW w:w="2665" w:type="dxa"/>
          </w:tcPr>
          <w:p w:rsidR="00DA114F" w:rsidRPr="009A1A3F" w:rsidRDefault="002750B2" w:rsidP="00C521C1">
            <w:pPr>
              <w:jc w:val="center"/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896832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953449</wp:posOffset>
                  </wp:positionV>
                  <wp:extent cx="1702872" cy="997527"/>
                  <wp:effectExtent l="19050" t="0" r="0" b="0"/>
                  <wp:wrapNone/>
                  <wp:docPr id="21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DA114F" w:rsidRPr="00773C24" w:rsidRDefault="00780AC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61728" behindDoc="0" locked="0" layoutInCell="1" allowOverlap="1">
                  <wp:simplePos x="0" y="0"/>
                  <wp:positionH relativeFrom="column">
                    <wp:posOffset>1422400</wp:posOffset>
                  </wp:positionH>
                  <wp:positionV relativeFrom="paragraph">
                    <wp:posOffset>-322580</wp:posOffset>
                  </wp:positionV>
                  <wp:extent cx="180975" cy="161925"/>
                  <wp:effectExtent l="19050" t="0" r="9525" b="0"/>
                  <wp:wrapNone/>
                  <wp:docPr id="47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R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ésoudre</w:t>
            </w:r>
          </w:p>
        </w:tc>
        <w:tc>
          <w:tcPr>
            <w:tcW w:w="2665" w:type="dxa"/>
          </w:tcPr>
          <w:p w:rsidR="00DA114F" w:rsidRPr="009A1A3F" w:rsidRDefault="00DA114F" w:rsidP="00DA114F">
            <w:pPr>
              <w:rPr>
                <w:rFonts w:ascii="Segoe Print" w:hAnsi="Segoe Print"/>
                <w:b/>
              </w:rPr>
            </w:pPr>
          </w:p>
        </w:tc>
      </w:tr>
      <w:tr w:rsidR="00DA114F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90720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7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I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nférieur</w:t>
            </w:r>
          </w:p>
        </w:tc>
        <w:tc>
          <w:tcPr>
            <w:tcW w:w="2665" w:type="dxa"/>
          </w:tcPr>
          <w:p w:rsidR="00DA114F" w:rsidRPr="009A1A3F" w:rsidRDefault="00DA114F" w:rsidP="00C521C1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DA114F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93792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7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S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upérieur</w:t>
            </w:r>
          </w:p>
        </w:tc>
        <w:tc>
          <w:tcPr>
            <w:tcW w:w="2665" w:type="dxa"/>
          </w:tcPr>
          <w:p w:rsidR="00DA114F" w:rsidRPr="009A1A3F" w:rsidRDefault="002750B2" w:rsidP="00DA114F">
            <w:pPr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04000" behindDoc="0" locked="0" layoutInCell="1" allowOverlap="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-1905</wp:posOffset>
                  </wp:positionV>
                  <wp:extent cx="1702435" cy="996950"/>
                  <wp:effectExtent l="19050" t="0" r="0" b="0"/>
                  <wp:wrapNone/>
                  <wp:docPr id="21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05024" behindDoc="0" locked="0" layoutInCell="1" allowOverlap="1">
                  <wp:simplePos x="0" y="0"/>
                  <wp:positionH relativeFrom="column">
                    <wp:posOffset>-71252</wp:posOffset>
                  </wp:positionH>
                  <wp:positionV relativeFrom="paragraph">
                    <wp:posOffset>960565</wp:posOffset>
                  </wp:positionV>
                  <wp:extent cx="1702872" cy="997527"/>
                  <wp:effectExtent l="19050" t="0" r="0" b="0"/>
                  <wp:wrapNone/>
                  <wp:docPr id="21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A114F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780AC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65824" behindDoc="0" locked="0" layoutInCell="1" allowOverlap="1">
                  <wp:simplePos x="0" y="0"/>
                  <wp:positionH relativeFrom="column">
                    <wp:posOffset>1422400</wp:posOffset>
                  </wp:positionH>
                  <wp:positionV relativeFrom="paragraph">
                    <wp:posOffset>-313055</wp:posOffset>
                  </wp:positionV>
                  <wp:extent cx="180975" cy="142875"/>
                  <wp:effectExtent l="19050" t="0" r="9525" b="0"/>
                  <wp:wrapNone/>
                  <wp:docPr id="47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rogrammation</w:t>
            </w:r>
          </w:p>
        </w:tc>
        <w:tc>
          <w:tcPr>
            <w:tcW w:w="2665" w:type="dxa"/>
          </w:tcPr>
          <w:p w:rsidR="00DA114F" w:rsidRPr="009A1A3F" w:rsidRDefault="00DA114F" w:rsidP="00C521C1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DA114F" w:rsidRPr="00773C24" w:rsidRDefault="00780AC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63776" behindDoc="0" locked="0" layoutInCell="1" allowOverlap="1">
                  <wp:simplePos x="0" y="0"/>
                  <wp:positionH relativeFrom="column">
                    <wp:posOffset>1422400</wp:posOffset>
                  </wp:positionH>
                  <wp:positionV relativeFrom="paragraph">
                    <wp:posOffset>-313055</wp:posOffset>
                  </wp:positionV>
                  <wp:extent cx="180975" cy="142875"/>
                  <wp:effectExtent l="19050" t="0" r="9525" b="0"/>
                  <wp:wrapNone/>
                  <wp:docPr id="47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T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ransformation</w:t>
            </w:r>
          </w:p>
        </w:tc>
        <w:tc>
          <w:tcPr>
            <w:tcW w:w="2665" w:type="dxa"/>
          </w:tcPr>
          <w:p w:rsidR="00DA114F" w:rsidRPr="009A1A3F" w:rsidRDefault="00DA114F" w:rsidP="00DA114F">
            <w:pPr>
              <w:rPr>
                <w:rFonts w:ascii="Segoe Print" w:hAnsi="Segoe Print"/>
                <w:b/>
              </w:rPr>
            </w:pPr>
          </w:p>
        </w:tc>
      </w:tr>
      <w:tr w:rsidR="00DA114F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780AC2" w:rsidP="00773C24">
            <w:pPr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  <w:lang w:eastAsia="fr-FR"/>
              </w:rPr>
              <w:lastRenderedPageBreak/>
              <w:drawing>
                <wp:anchor distT="0" distB="0" distL="114300" distR="114300" simplePos="0" relativeHeight="252367872" behindDoc="0" locked="0" layoutInCell="1" allowOverlap="1">
                  <wp:simplePos x="0" y="0"/>
                  <wp:positionH relativeFrom="column">
                    <wp:posOffset>1403350</wp:posOffset>
                  </wp:positionH>
                  <wp:positionV relativeFrom="paragraph">
                    <wp:posOffset>-313055</wp:posOffset>
                  </wp:positionV>
                  <wp:extent cx="190500" cy="171450"/>
                  <wp:effectExtent l="19050" t="0" r="0" b="0"/>
                  <wp:wrapNone/>
                  <wp:docPr id="47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A</w:t>
            </w:r>
            <w:r w:rsidR="002750B2" w:rsidRPr="00773C24">
              <w:rPr>
                <w:rFonts w:ascii="Segoe Print" w:hAnsi="Segoe Print"/>
                <w:b/>
                <w:sz w:val="28"/>
                <w:szCs w:val="28"/>
              </w:rPr>
              <w:t>bscisse</w:t>
            </w:r>
          </w:p>
        </w:tc>
        <w:tc>
          <w:tcPr>
            <w:tcW w:w="2665" w:type="dxa"/>
          </w:tcPr>
          <w:p w:rsidR="00DA114F" w:rsidRPr="009A1A3F" w:rsidRDefault="00E60CD9" w:rsidP="00C521C1">
            <w:pPr>
              <w:jc w:val="center"/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07072" behindDoc="0" locked="0" layoutInCell="1" allowOverlap="1">
                  <wp:simplePos x="0" y="0"/>
                  <wp:positionH relativeFrom="column">
                    <wp:posOffset>-83045</wp:posOffset>
                  </wp:positionH>
                  <wp:positionV relativeFrom="paragraph">
                    <wp:posOffset>1105</wp:posOffset>
                  </wp:positionV>
                  <wp:extent cx="1702872" cy="997527"/>
                  <wp:effectExtent l="19050" t="0" r="0" b="0"/>
                  <wp:wrapNone/>
                  <wp:docPr id="21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08096" behindDoc="0" locked="0" layoutInCell="1" allowOverlap="1">
                  <wp:simplePos x="0" y="0"/>
                  <wp:positionH relativeFrom="column">
                    <wp:posOffset>3301423</wp:posOffset>
                  </wp:positionH>
                  <wp:positionV relativeFrom="paragraph">
                    <wp:posOffset>-10770</wp:posOffset>
                  </wp:positionV>
                  <wp:extent cx="1702872" cy="997527"/>
                  <wp:effectExtent l="19050" t="0" r="0" b="0"/>
                  <wp:wrapNone/>
                  <wp:docPr id="22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10144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5867515</wp:posOffset>
                  </wp:positionV>
                  <wp:extent cx="1702872" cy="997528"/>
                  <wp:effectExtent l="19050" t="0" r="0" b="0"/>
                  <wp:wrapNone/>
                  <wp:docPr id="22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09120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3919962</wp:posOffset>
                  </wp:positionV>
                  <wp:extent cx="1702872" cy="997527"/>
                  <wp:effectExtent l="19050" t="0" r="0" b="0"/>
                  <wp:wrapNone/>
                  <wp:docPr id="22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12192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4893739</wp:posOffset>
                  </wp:positionV>
                  <wp:extent cx="1702872" cy="997527"/>
                  <wp:effectExtent l="19050" t="0" r="0" b="0"/>
                  <wp:wrapNone/>
                  <wp:docPr id="2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11168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1972409</wp:posOffset>
                  </wp:positionV>
                  <wp:extent cx="1702872" cy="997527"/>
                  <wp:effectExtent l="19050" t="0" r="0" b="0"/>
                  <wp:wrapNone/>
                  <wp:docPr id="22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14240" behindDoc="0" locked="0" layoutInCell="1" allowOverlap="1">
                  <wp:simplePos x="0" y="0"/>
                  <wp:positionH relativeFrom="column">
                    <wp:posOffset>-83045</wp:posOffset>
                  </wp:positionH>
                  <wp:positionV relativeFrom="paragraph">
                    <wp:posOffset>1948658</wp:posOffset>
                  </wp:positionV>
                  <wp:extent cx="1702872" cy="997528"/>
                  <wp:effectExtent l="19050" t="0" r="0" b="0"/>
                  <wp:wrapNone/>
                  <wp:docPr id="22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13216" behindDoc="0" locked="0" layoutInCell="1" allowOverlap="1">
                  <wp:simplePos x="0" y="0"/>
                  <wp:positionH relativeFrom="column">
                    <wp:posOffset>-83045</wp:posOffset>
                  </wp:positionH>
                  <wp:positionV relativeFrom="paragraph">
                    <wp:posOffset>974882</wp:posOffset>
                  </wp:positionV>
                  <wp:extent cx="1702872" cy="997527"/>
                  <wp:effectExtent l="19050" t="0" r="0" b="0"/>
                  <wp:wrapNone/>
                  <wp:docPr id="22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15264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974882</wp:posOffset>
                  </wp:positionV>
                  <wp:extent cx="1702872" cy="997527"/>
                  <wp:effectExtent l="19050" t="0" r="0" b="0"/>
                  <wp:wrapNone/>
                  <wp:docPr id="22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16288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2922435</wp:posOffset>
                  </wp:positionV>
                  <wp:extent cx="1702872" cy="997527"/>
                  <wp:effectExtent l="19050" t="0" r="0" b="0"/>
                  <wp:wrapNone/>
                  <wp:docPr id="22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17312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3896212</wp:posOffset>
                  </wp:positionV>
                  <wp:extent cx="1702872" cy="997527"/>
                  <wp:effectExtent l="19050" t="0" r="0" b="0"/>
                  <wp:wrapNone/>
                  <wp:docPr id="22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18336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2946186</wp:posOffset>
                  </wp:positionV>
                  <wp:extent cx="1702872" cy="997527"/>
                  <wp:effectExtent l="19050" t="0" r="0" b="0"/>
                  <wp:wrapNone/>
                  <wp:docPr id="23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20384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5855640</wp:posOffset>
                  </wp:positionV>
                  <wp:extent cx="1702872" cy="997527"/>
                  <wp:effectExtent l="19050" t="0" r="0" b="0"/>
                  <wp:wrapNone/>
                  <wp:docPr id="23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19360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4881864</wp:posOffset>
                  </wp:positionV>
                  <wp:extent cx="1702872" cy="997527"/>
                  <wp:effectExtent l="19050" t="0" r="0" b="0"/>
                  <wp:wrapNone/>
                  <wp:docPr id="23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21408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6817541</wp:posOffset>
                  </wp:positionV>
                  <wp:extent cx="1702872" cy="997528"/>
                  <wp:effectExtent l="19050" t="0" r="0" b="0"/>
                  <wp:wrapNone/>
                  <wp:docPr id="23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22432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8776970</wp:posOffset>
                  </wp:positionV>
                  <wp:extent cx="1702872" cy="997527"/>
                  <wp:effectExtent l="19050" t="0" r="0" b="0"/>
                  <wp:wrapNone/>
                  <wp:docPr id="23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23456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6829417</wp:posOffset>
                  </wp:positionV>
                  <wp:extent cx="1702872" cy="997527"/>
                  <wp:effectExtent l="19050" t="0" r="0" b="0"/>
                  <wp:wrapNone/>
                  <wp:docPr id="23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24480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7803193</wp:posOffset>
                  </wp:positionV>
                  <wp:extent cx="1702872" cy="997528"/>
                  <wp:effectExtent l="19050" t="0" r="0" b="0"/>
                  <wp:wrapNone/>
                  <wp:docPr id="23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25504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7826944</wp:posOffset>
                  </wp:positionV>
                  <wp:extent cx="1702872" cy="997527"/>
                  <wp:effectExtent l="19050" t="0" r="0" b="0"/>
                  <wp:wrapNone/>
                  <wp:docPr id="23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1926528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8788845</wp:posOffset>
                  </wp:positionV>
                  <wp:extent cx="1702872" cy="997528"/>
                  <wp:effectExtent l="19050" t="0" r="0" b="0"/>
                  <wp:wrapNone/>
                  <wp:docPr id="23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DA114F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92768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37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A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igu</w:t>
            </w:r>
          </w:p>
        </w:tc>
        <w:tc>
          <w:tcPr>
            <w:tcW w:w="2665" w:type="dxa"/>
          </w:tcPr>
          <w:p w:rsidR="00DA114F" w:rsidRPr="009A1A3F" w:rsidRDefault="00DA114F" w:rsidP="00DA114F">
            <w:pPr>
              <w:rPr>
                <w:rFonts w:ascii="Segoe Print" w:hAnsi="Segoe Print"/>
                <w:b/>
              </w:rPr>
            </w:pPr>
          </w:p>
        </w:tc>
      </w:tr>
      <w:tr w:rsidR="00DA114F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780AC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69920" behindDoc="0" locked="0" layoutInCell="1" allowOverlap="1">
                  <wp:simplePos x="0" y="0"/>
                  <wp:positionH relativeFrom="column">
                    <wp:posOffset>1412875</wp:posOffset>
                  </wp:positionH>
                  <wp:positionV relativeFrom="paragraph">
                    <wp:posOffset>-303530</wp:posOffset>
                  </wp:positionV>
                  <wp:extent cx="180975" cy="142875"/>
                  <wp:effectExtent l="19050" t="0" r="9525" b="0"/>
                  <wp:wrapNone/>
                  <wp:docPr id="47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O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rdonnée</w:t>
            </w:r>
          </w:p>
        </w:tc>
        <w:tc>
          <w:tcPr>
            <w:tcW w:w="2665" w:type="dxa"/>
          </w:tcPr>
          <w:p w:rsidR="00DA114F" w:rsidRPr="009A1A3F" w:rsidRDefault="00DA114F" w:rsidP="00C521C1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DA114F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95840" behindDoc="0" locked="0" layoutInCell="1" allowOverlap="1">
                  <wp:simplePos x="0" y="0"/>
                  <wp:positionH relativeFrom="column">
                    <wp:posOffset>1390015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37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O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btus</w:t>
            </w:r>
          </w:p>
        </w:tc>
        <w:tc>
          <w:tcPr>
            <w:tcW w:w="2665" w:type="dxa"/>
          </w:tcPr>
          <w:p w:rsidR="00DA114F" w:rsidRPr="009A1A3F" w:rsidRDefault="00DA114F" w:rsidP="00DA114F">
            <w:pPr>
              <w:rPr>
                <w:rFonts w:ascii="Segoe Print" w:hAnsi="Segoe Print"/>
                <w:b/>
              </w:rPr>
            </w:pPr>
          </w:p>
        </w:tc>
      </w:tr>
      <w:tr w:rsidR="00DA114F" w:rsidRPr="009A1A3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4D4A99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97888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7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A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lignement</w:t>
            </w:r>
          </w:p>
        </w:tc>
        <w:tc>
          <w:tcPr>
            <w:tcW w:w="2665" w:type="dxa"/>
          </w:tcPr>
          <w:p w:rsidR="00DA114F" w:rsidRPr="009A1A3F" w:rsidRDefault="00DA114F" w:rsidP="00C521C1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DA114F" w:rsidRPr="00773C24" w:rsidRDefault="00780AC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71968" behindDoc="0" locked="0" layoutInCell="1" allowOverlap="1">
                  <wp:simplePos x="0" y="0"/>
                  <wp:positionH relativeFrom="column">
                    <wp:posOffset>1422400</wp:posOffset>
                  </wp:positionH>
                  <wp:positionV relativeFrom="paragraph">
                    <wp:posOffset>-156210</wp:posOffset>
                  </wp:positionV>
                  <wp:extent cx="180975" cy="142875"/>
                  <wp:effectExtent l="19050" t="0" r="9525" b="0"/>
                  <wp:wrapNone/>
                  <wp:docPr id="477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A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lternes-internes</w:t>
            </w:r>
          </w:p>
        </w:tc>
        <w:tc>
          <w:tcPr>
            <w:tcW w:w="2665" w:type="dxa"/>
          </w:tcPr>
          <w:p w:rsidR="00DA114F" w:rsidRPr="009A1A3F" w:rsidRDefault="00DA114F" w:rsidP="00DA114F">
            <w:pPr>
              <w:rPr>
                <w:rFonts w:ascii="Segoe Print" w:hAnsi="Segoe Print"/>
                <w:b/>
              </w:rPr>
            </w:pPr>
          </w:p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780AC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74016" behindDoc="0" locked="0" layoutInCell="1" allowOverlap="1">
                  <wp:simplePos x="0" y="0"/>
                  <wp:positionH relativeFrom="column">
                    <wp:posOffset>1431925</wp:posOffset>
                  </wp:positionH>
                  <wp:positionV relativeFrom="paragraph">
                    <wp:posOffset>-322580</wp:posOffset>
                  </wp:positionV>
                  <wp:extent cx="180975" cy="142875"/>
                  <wp:effectExtent l="19050" t="0" r="9525" b="0"/>
                  <wp:wrapNone/>
                  <wp:docPr id="478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orrespondants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C738A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199936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7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A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re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C738A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01984" behindDoc="0" locked="0" layoutInCell="1" allowOverlap="1">
                  <wp:simplePos x="0" y="0"/>
                  <wp:positionH relativeFrom="column">
                    <wp:posOffset>1422400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37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B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ase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C738A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04032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38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H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ectar</w:t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e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C738A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29632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9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roportionnalité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C738A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27584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9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oefficient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780AC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76064" behindDoc="0" locked="0" layoutInCell="1" allowOverlap="1">
                  <wp:simplePos x="0" y="0"/>
                  <wp:positionH relativeFrom="column">
                    <wp:posOffset>1422400</wp:posOffset>
                  </wp:positionH>
                  <wp:positionV relativeFrom="paragraph">
                    <wp:posOffset>-303530</wp:posOffset>
                  </wp:positionV>
                  <wp:extent cx="180975" cy="142875"/>
                  <wp:effectExtent l="19050" t="0" r="9525" b="0"/>
                  <wp:wrapNone/>
                  <wp:docPr id="479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robabilité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C738A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06080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8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omparer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C738A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10176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8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onfondu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C738A6" w:rsidP="00773C24">
            <w:pPr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2207104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8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istinct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214CA0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64128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37795"/>
                  <wp:effectExtent l="19050" t="0" r="0" b="0"/>
                  <wp:wrapNone/>
                  <wp:docPr id="52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onjecture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214CA0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66176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52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onsécutif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C738A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09152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38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onstruire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C738A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13248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38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onvertir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780AC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2380160" behindDoc="0" locked="0" layoutInCell="1" allowOverlap="1">
                  <wp:simplePos x="0" y="0"/>
                  <wp:positionH relativeFrom="column">
                    <wp:posOffset>1422400</wp:posOffset>
                  </wp:positionH>
                  <wp:positionV relativeFrom="paragraph">
                    <wp:posOffset>-322580</wp:posOffset>
                  </wp:positionV>
                  <wp:extent cx="180975" cy="142875"/>
                  <wp:effectExtent l="19050" t="0" r="9525" b="0"/>
                  <wp:wrapNone/>
                  <wp:docPr id="481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697C" w:rsidRPr="00773C24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oordonnées</w:t>
            </w:r>
          </w:p>
        </w:tc>
        <w:tc>
          <w:tcPr>
            <w:tcW w:w="2665" w:type="dxa"/>
          </w:tcPr>
          <w:p w:rsidR="00DA114F" w:rsidRDefault="00E60CD9" w:rsidP="00C521C1">
            <w:pPr>
              <w:jc w:val="center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928576" behindDoc="0" locked="0" layoutInCell="1" allowOverlap="1">
                  <wp:simplePos x="0" y="0"/>
                  <wp:positionH relativeFrom="column">
                    <wp:posOffset>-83045</wp:posOffset>
                  </wp:positionH>
                  <wp:positionV relativeFrom="paragraph">
                    <wp:posOffset>1105</wp:posOffset>
                  </wp:positionV>
                  <wp:extent cx="1702872" cy="997527"/>
                  <wp:effectExtent l="19050" t="0" r="0" b="0"/>
                  <wp:wrapNone/>
                  <wp:docPr id="23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29600" behindDoc="0" locked="0" layoutInCell="1" allowOverlap="1">
                  <wp:simplePos x="0" y="0"/>
                  <wp:positionH relativeFrom="column">
                    <wp:posOffset>3301423</wp:posOffset>
                  </wp:positionH>
                  <wp:positionV relativeFrom="paragraph">
                    <wp:posOffset>-10770</wp:posOffset>
                  </wp:positionV>
                  <wp:extent cx="1702872" cy="997527"/>
                  <wp:effectExtent l="19050" t="0" r="0" b="0"/>
                  <wp:wrapNone/>
                  <wp:docPr id="24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31648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5867515</wp:posOffset>
                  </wp:positionV>
                  <wp:extent cx="1702872" cy="997528"/>
                  <wp:effectExtent l="19050" t="0" r="0" b="0"/>
                  <wp:wrapNone/>
                  <wp:docPr id="24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30624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3919962</wp:posOffset>
                  </wp:positionV>
                  <wp:extent cx="1702872" cy="997527"/>
                  <wp:effectExtent l="19050" t="0" r="0" b="0"/>
                  <wp:wrapNone/>
                  <wp:docPr id="24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33696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4893739</wp:posOffset>
                  </wp:positionV>
                  <wp:extent cx="1702872" cy="997527"/>
                  <wp:effectExtent l="19050" t="0" r="0" b="0"/>
                  <wp:wrapNone/>
                  <wp:docPr id="24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32672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1972409</wp:posOffset>
                  </wp:positionV>
                  <wp:extent cx="1702872" cy="997527"/>
                  <wp:effectExtent l="19050" t="0" r="0" b="0"/>
                  <wp:wrapNone/>
                  <wp:docPr id="24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35744" behindDoc="0" locked="0" layoutInCell="1" allowOverlap="1">
                  <wp:simplePos x="0" y="0"/>
                  <wp:positionH relativeFrom="column">
                    <wp:posOffset>-83045</wp:posOffset>
                  </wp:positionH>
                  <wp:positionV relativeFrom="paragraph">
                    <wp:posOffset>1948658</wp:posOffset>
                  </wp:positionV>
                  <wp:extent cx="1702872" cy="997528"/>
                  <wp:effectExtent l="19050" t="0" r="0" b="0"/>
                  <wp:wrapNone/>
                  <wp:docPr id="24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34720" behindDoc="0" locked="0" layoutInCell="1" allowOverlap="1">
                  <wp:simplePos x="0" y="0"/>
                  <wp:positionH relativeFrom="column">
                    <wp:posOffset>-83045</wp:posOffset>
                  </wp:positionH>
                  <wp:positionV relativeFrom="paragraph">
                    <wp:posOffset>974882</wp:posOffset>
                  </wp:positionV>
                  <wp:extent cx="1702872" cy="997527"/>
                  <wp:effectExtent l="19050" t="0" r="0" b="0"/>
                  <wp:wrapNone/>
                  <wp:docPr id="24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36768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974882</wp:posOffset>
                  </wp:positionV>
                  <wp:extent cx="1702872" cy="997527"/>
                  <wp:effectExtent l="19050" t="0" r="0" b="0"/>
                  <wp:wrapNone/>
                  <wp:docPr id="24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37792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2922435</wp:posOffset>
                  </wp:positionV>
                  <wp:extent cx="1702872" cy="997527"/>
                  <wp:effectExtent l="19050" t="0" r="0" b="0"/>
                  <wp:wrapNone/>
                  <wp:docPr id="24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38816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3896212</wp:posOffset>
                  </wp:positionV>
                  <wp:extent cx="1702872" cy="997527"/>
                  <wp:effectExtent l="19050" t="0" r="0" b="0"/>
                  <wp:wrapNone/>
                  <wp:docPr id="24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39840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2946186</wp:posOffset>
                  </wp:positionV>
                  <wp:extent cx="1702872" cy="997527"/>
                  <wp:effectExtent l="19050" t="0" r="0" b="0"/>
                  <wp:wrapNone/>
                  <wp:docPr id="25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41888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5855640</wp:posOffset>
                  </wp:positionV>
                  <wp:extent cx="1702872" cy="997527"/>
                  <wp:effectExtent l="19050" t="0" r="0" b="0"/>
                  <wp:wrapNone/>
                  <wp:docPr id="25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40864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4881864</wp:posOffset>
                  </wp:positionV>
                  <wp:extent cx="1702872" cy="997527"/>
                  <wp:effectExtent l="19050" t="0" r="0" b="0"/>
                  <wp:wrapNone/>
                  <wp:docPr id="25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42912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6817541</wp:posOffset>
                  </wp:positionV>
                  <wp:extent cx="1702872" cy="997528"/>
                  <wp:effectExtent l="19050" t="0" r="0" b="0"/>
                  <wp:wrapNone/>
                  <wp:docPr id="25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43936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8776970</wp:posOffset>
                  </wp:positionV>
                  <wp:extent cx="1702872" cy="997527"/>
                  <wp:effectExtent l="19050" t="0" r="0" b="0"/>
                  <wp:wrapNone/>
                  <wp:docPr id="25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44960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6829417</wp:posOffset>
                  </wp:positionV>
                  <wp:extent cx="1702872" cy="997527"/>
                  <wp:effectExtent l="19050" t="0" r="0" b="0"/>
                  <wp:wrapNone/>
                  <wp:docPr id="25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45984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7803193</wp:posOffset>
                  </wp:positionV>
                  <wp:extent cx="1702872" cy="997528"/>
                  <wp:effectExtent l="19050" t="0" r="0" b="0"/>
                  <wp:wrapNone/>
                  <wp:docPr id="25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47008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7826944</wp:posOffset>
                  </wp:positionV>
                  <wp:extent cx="1702872" cy="997527"/>
                  <wp:effectExtent l="19050" t="0" r="0" b="0"/>
                  <wp:wrapNone/>
                  <wp:docPr id="25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48032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8788845</wp:posOffset>
                  </wp:positionV>
                  <wp:extent cx="1702872" cy="997528"/>
                  <wp:effectExtent l="19050" t="0" r="0" b="0"/>
                  <wp:wrapNone/>
                  <wp:docPr id="25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DA114F" w:rsidRPr="00773C24" w:rsidRDefault="00780AC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78112" behindDoc="0" locked="0" layoutInCell="1" allowOverlap="1">
                  <wp:simplePos x="0" y="0"/>
                  <wp:positionH relativeFrom="column">
                    <wp:posOffset>1412875</wp:posOffset>
                  </wp:positionH>
                  <wp:positionV relativeFrom="paragraph">
                    <wp:posOffset>-322580</wp:posOffset>
                  </wp:positionV>
                  <wp:extent cx="180975" cy="161925"/>
                  <wp:effectExtent l="19050" t="0" r="9525" b="0"/>
                  <wp:wrapNone/>
                  <wp:docPr id="480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osinus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780AC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84256" behindDoc="0" locked="0" layoutInCell="1" allowOverlap="1">
                  <wp:simplePos x="0" y="0"/>
                  <wp:positionH relativeFrom="column">
                    <wp:posOffset>1441450</wp:posOffset>
                  </wp:positionH>
                  <wp:positionV relativeFrom="paragraph">
                    <wp:posOffset>-322580</wp:posOffset>
                  </wp:positionV>
                  <wp:extent cx="161925" cy="171450"/>
                  <wp:effectExtent l="19050" t="0" r="9525" b="0"/>
                  <wp:wrapNone/>
                  <wp:docPr id="48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697C" w:rsidRPr="00773C24">
              <w:rPr>
                <w:rFonts w:ascii="Segoe Print" w:hAnsi="Segoe Print"/>
                <w:b/>
                <w:sz w:val="28"/>
                <w:szCs w:val="28"/>
              </w:rPr>
              <w:t>S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inus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780AC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82208" behindDoc="0" locked="0" layoutInCell="1" allowOverlap="1">
                  <wp:simplePos x="0" y="0"/>
                  <wp:positionH relativeFrom="column">
                    <wp:posOffset>1441450</wp:posOffset>
                  </wp:positionH>
                  <wp:positionV relativeFrom="paragraph">
                    <wp:posOffset>-322580</wp:posOffset>
                  </wp:positionV>
                  <wp:extent cx="161925" cy="171450"/>
                  <wp:effectExtent l="19050" t="0" r="9525" b="0"/>
                  <wp:wrapNone/>
                  <wp:docPr id="482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T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angente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C738A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12224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8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697C" w:rsidRPr="00773C24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ôté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C738A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15296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8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iagonale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214CA0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68224" behindDoc="0" locked="0" layoutInCell="1" allowOverlap="1">
                  <wp:simplePos x="0" y="0"/>
                  <wp:positionH relativeFrom="column">
                    <wp:posOffset>1432560</wp:posOffset>
                  </wp:positionH>
                  <wp:positionV relativeFrom="paragraph">
                    <wp:posOffset>-291465</wp:posOffset>
                  </wp:positionV>
                  <wp:extent cx="163195" cy="169545"/>
                  <wp:effectExtent l="19050" t="0" r="8255" b="0"/>
                  <wp:wrapNone/>
                  <wp:docPr id="525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95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697C" w:rsidRPr="00773C24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ourbe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C738A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17344" behindDoc="0" locked="0" layoutInCell="1" allowOverlap="1">
                  <wp:simplePos x="0" y="0"/>
                  <wp:positionH relativeFrom="column">
                    <wp:posOffset>1390015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8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roissant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C738A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19392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8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697C" w:rsidRPr="00773C24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écroissant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C738A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C738A6">
              <w:rPr>
                <w:rFonts w:ascii="Segoe Print" w:hAnsi="Segoe Print"/>
                <w:b/>
                <w:sz w:val="28"/>
                <w:szCs w:val="28"/>
              </w:rPr>
              <w:drawing>
                <wp:anchor distT="0" distB="0" distL="114300" distR="114300" simplePos="0" relativeHeight="252221440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39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oint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C738A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23488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9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697C" w:rsidRPr="00773C24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éfinition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C738A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C738A6">
              <w:rPr>
                <w:rFonts w:ascii="Segoe Print" w:hAnsi="Segoe Print"/>
                <w:b/>
                <w:sz w:val="28"/>
                <w:szCs w:val="28"/>
              </w:rPr>
              <w:drawing>
                <wp:anchor distT="0" distB="0" distL="114300" distR="114300" simplePos="0" relativeHeight="252225536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9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ropriét</w:t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é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4A575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88352" behindDoc="0" locked="0" layoutInCell="1" allowOverlap="1">
                  <wp:simplePos x="0" y="0"/>
                  <wp:positionH relativeFrom="column">
                    <wp:posOffset>1441450</wp:posOffset>
                  </wp:positionH>
                  <wp:positionV relativeFrom="paragraph">
                    <wp:posOffset>-322580</wp:posOffset>
                  </wp:positionV>
                  <wp:extent cx="180975" cy="161925"/>
                  <wp:effectExtent l="19050" t="0" r="9525" b="0"/>
                  <wp:wrapNone/>
                  <wp:docPr id="485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697C" w:rsidRPr="00773C24">
              <w:rPr>
                <w:rFonts w:ascii="Segoe Print" w:hAnsi="Segoe Print"/>
                <w:b/>
                <w:sz w:val="28"/>
                <w:szCs w:val="28"/>
              </w:rPr>
              <w:t>T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héorème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C738A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31680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9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M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esure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4A575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86304" behindDoc="0" locked="0" layoutInCell="1" allowOverlap="1">
                  <wp:simplePos x="0" y="0"/>
                  <wp:positionH relativeFrom="column">
                    <wp:posOffset>1431925</wp:posOffset>
                  </wp:positionH>
                  <wp:positionV relativeFrom="paragraph">
                    <wp:posOffset>-322580</wp:posOffset>
                  </wp:positionV>
                  <wp:extent cx="180975" cy="161925"/>
                  <wp:effectExtent l="19050" t="0" r="9525" b="0"/>
                  <wp:wrapNone/>
                  <wp:docPr id="48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R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acine carrée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4A575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90400" behindDoc="0" locked="0" layoutInCell="1" allowOverlap="1">
                  <wp:simplePos x="0" y="0"/>
                  <wp:positionH relativeFrom="column">
                    <wp:posOffset>1431925</wp:posOffset>
                  </wp:positionH>
                  <wp:positionV relativeFrom="paragraph">
                    <wp:posOffset>-322580</wp:posOffset>
                  </wp:positionV>
                  <wp:extent cx="180975" cy="161925"/>
                  <wp:effectExtent l="19050" t="0" r="9525" b="0"/>
                  <wp:wrapNone/>
                  <wp:docPr id="486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E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xposant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C738A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33728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9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697C" w:rsidRPr="00773C24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urée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C738A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C738A6">
              <w:rPr>
                <w:rFonts w:ascii="Segoe Print" w:hAnsi="Segoe Print"/>
                <w:b/>
                <w:sz w:val="28"/>
                <w:szCs w:val="28"/>
              </w:rPr>
              <w:drawing>
                <wp:anchor distT="0" distB="0" distL="114300" distR="114300" simplePos="0" relativeHeight="252235776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39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H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oraire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214CA0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70272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52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697C" w:rsidRPr="00773C24">
              <w:rPr>
                <w:rFonts w:ascii="Segoe Print" w:hAnsi="Segoe Print"/>
                <w:b/>
                <w:sz w:val="28"/>
                <w:szCs w:val="28"/>
              </w:rPr>
              <w:t>E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chelle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824EEE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37824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39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E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galité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824EEE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2241920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40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A1A3F" w:rsidRPr="00773C24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ifférent</w:t>
            </w:r>
          </w:p>
        </w:tc>
        <w:tc>
          <w:tcPr>
            <w:tcW w:w="2665" w:type="dxa"/>
          </w:tcPr>
          <w:p w:rsidR="00DA114F" w:rsidRDefault="00E60CD9" w:rsidP="00C521C1">
            <w:pPr>
              <w:jc w:val="center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950080" behindDoc="0" locked="0" layoutInCell="1" allowOverlap="1">
                  <wp:simplePos x="0" y="0"/>
                  <wp:positionH relativeFrom="column">
                    <wp:posOffset>-83045</wp:posOffset>
                  </wp:positionH>
                  <wp:positionV relativeFrom="paragraph">
                    <wp:posOffset>1105</wp:posOffset>
                  </wp:positionV>
                  <wp:extent cx="1702872" cy="997527"/>
                  <wp:effectExtent l="19050" t="0" r="0" b="0"/>
                  <wp:wrapNone/>
                  <wp:docPr id="25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51104" behindDoc="0" locked="0" layoutInCell="1" allowOverlap="1">
                  <wp:simplePos x="0" y="0"/>
                  <wp:positionH relativeFrom="column">
                    <wp:posOffset>3301423</wp:posOffset>
                  </wp:positionH>
                  <wp:positionV relativeFrom="paragraph">
                    <wp:posOffset>-10770</wp:posOffset>
                  </wp:positionV>
                  <wp:extent cx="1702872" cy="997527"/>
                  <wp:effectExtent l="19050" t="0" r="0" b="0"/>
                  <wp:wrapNone/>
                  <wp:docPr id="26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53152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5867515</wp:posOffset>
                  </wp:positionV>
                  <wp:extent cx="1702872" cy="997528"/>
                  <wp:effectExtent l="19050" t="0" r="0" b="0"/>
                  <wp:wrapNone/>
                  <wp:docPr id="26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52128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3919962</wp:posOffset>
                  </wp:positionV>
                  <wp:extent cx="1702872" cy="997527"/>
                  <wp:effectExtent l="19050" t="0" r="0" b="0"/>
                  <wp:wrapNone/>
                  <wp:docPr id="26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55200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4893739</wp:posOffset>
                  </wp:positionV>
                  <wp:extent cx="1702872" cy="997527"/>
                  <wp:effectExtent l="19050" t="0" r="0" b="0"/>
                  <wp:wrapNone/>
                  <wp:docPr id="26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54176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1972409</wp:posOffset>
                  </wp:positionV>
                  <wp:extent cx="1702872" cy="997527"/>
                  <wp:effectExtent l="19050" t="0" r="0" b="0"/>
                  <wp:wrapNone/>
                  <wp:docPr id="26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57248" behindDoc="0" locked="0" layoutInCell="1" allowOverlap="1">
                  <wp:simplePos x="0" y="0"/>
                  <wp:positionH relativeFrom="column">
                    <wp:posOffset>-83045</wp:posOffset>
                  </wp:positionH>
                  <wp:positionV relativeFrom="paragraph">
                    <wp:posOffset>1948658</wp:posOffset>
                  </wp:positionV>
                  <wp:extent cx="1702872" cy="997528"/>
                  <wp:effectExtent l="19050" t="0" r="0" b="0"/>
                  <wp:wrapNone/>
                  <wp:docPr id="26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56224" behindDoc="0" locked="0" layoutInCell="1" allowOverlap="1">
                  <wp:simplePos x="0" y="0"/>
                  <wp:positionH relativeFrom="column">
                    <wp:posOffset>-83045</wp:posOffset>
                  </wp:positionH>
                  <wp:positionV relativeFrom="paragraph">
                    <wp:posOffset>974882</wp:posOffset>
                  </wp:positionV>
                  <wp:extent cx="1702872" cy="997527"/>
                  <wp:effectExtent l="19050" t="0" r="0" b="0"/>
                  <wp:wrapNone/>
                  <wp:docPr id="26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58272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974882</wp:posOffset>
                  </wp:positionV>
                  <wp:extent cx="1702872" cy="997527"/>
                  <wp:effectExtent l="19050" t="0" r="0" b="0"/>
                  <wp:wrapNone/>
                  <wp:docPr id="26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59296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2922435</wp:posOffset>
                  </wp:positionV>
                  <wp:extent cx="1702872" cy="997527"/>
                  <wp:effectExtent l="19050" t="0" r="0" b="0"/>
                  <wp:wrapNone/>
                  <wp:docPr id="26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60320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3896212</wp:posOffset>
                  </wp:positionV>
                  <wp:extent cx="1702872" cy="997527"/>
                  <wp:effectExtent l="19050" t="0" r="0" b="0"/>
                  <wp:wrapNone/>
                  <wp:docPr id="26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61344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2946186</wp:posOffset>
                  </wp:positionV>
                  <wp:extent cx="1702872" cy="997527"/>
                  <wp:effectExtent l="19050" t="0" r="0" b="0"/>
                  <wp:wrapNone/>
                  <wp:docPr id="27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63392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5855640</wp:posOffset>
                  </wp:positionV>
                  <wp:extent cx="1702872" cy="997527"/>
                  <wp:effectExtent l="19050" t="0" r="0" b="0"/>
                  <wp:wrapNone/>
                  <wp:docPr id="27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62368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4881864</wp:posOffset>
                  </wp:positionV>
                  <wp:extent cx="1702872" cy="997527"/>
                  <wp:effectExtent l="19050" t="0" r="0" b="0"/>
                  <wp:wrapNone/>
                  <wp:docPr id="27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64416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6817541</wp:posOffset>
                  </wp:positionV>
                  <wp:extent cx="1702872" cy="997528"/>
                  <wp:effectExtent l="19050" t="0" r="0" b="0"/>
                  <wp:wrapNone/>
                  <wp:docPr id="27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65440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8776970</wp:posOffset>
                  </wp:positionV>
                  <wp:extent cx="1702872" cy="997527"/>
                  <wp:effectExtent l="19050" t="0" r="0" b="0"/>
                  <wp:wrapNone/>
                  <wp:docPr id="27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66464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6829417</wp:posOffset>
                  </wp:positionV>
                  <wp:extent cx="1702872" cy="997527"/>
                  <wp:effectExtent l="19050" t="0" r="0" b="0"/>
                  <wp:wrapNone/>
                  <wp:docPr id="27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67488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7803193</wp:posOffset>
                  </wp:positionV>
                  <wp:extent cx="1702872" cy="997528"/>
                  <wp:effectExtent l="19050" t="0" r="0" b="0"/>
                  <wp:wrapNone/>
                  <wp:docPr id="27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68512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7826944</wp:posOffset>
                  </wp:positionV>
                  <wp:extent cx="1702872" cy="997527"/>
                  <wp:effectExtent l="19050" t="0" r="0" b="0"/>
                  <wp:wrapNone/>
                  <wp:docPr id="27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69536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8788845</wp:posOffset>
                  </wp:positionV>
                  <wp:extent cx="1702872" cy="997528"/>
                  <wp:effectExtent l="19050" t="0" r="0" b="0"/>
                  <wp:wrapNone/>
                  <wp:docPr id="27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DA114F" w:rsidRPr="00773C24" w:rsidRDefault="00824EEE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39872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39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A1A3F" w:rsidRPr="00773C24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egré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214CA0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72320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-301625</wp:posOffset>
                  </wp:positionV>
                  <wp:extent cx="186055" cy="159385"/>
                  <wp:effectExtent l="19050" t="0" r="4445" b="0"/>
                  <wp:wrapNone/>
                  <wp:docPr id="52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15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697C" w:rsidRPr="00773C24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émontrer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4A575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92448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-312420</wp:posOffset>
                  </wp:positionV>
                  <wp:extent cx="193040" cy="137795"/>
                  <wp:effectExtent l="19050" t="0" r="0" b="0"/>
                  <wp:wrapNone/>
                  <wp:docPr id="487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697C" w:rsidRPr="00773C24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évelopper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4A575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94496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83515" cy="159385"/>
                  <wp:effectExtent l="19050" t="0" r="6985" b="0"/>
                  <wp:wrapNone/>
                  <wp:docPr id="488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515" cy="15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697C" w:rsidRPr="00773C24">
              <w:rPr>
                <w:rFonts w:ascii="Segoe Print" w:hAnsi="Segoe Print"/>
                <w:b/>
                <w:sz w:val="28"/>
                <w:szCs w:val="28"/>
              </w:rPr>
              <w:t>F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actoriser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824EEE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43968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0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697C" w:rsidRPr="00773C24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istance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4A575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96544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-312420</wp:posOffset>
                  </wp:positionV>
                  <wp:extent cx="193040" cy="137795"/>
                  <wp:effectExtent l="19050" t="0" r="0" b="0"/>
                  <wp:wrapNone/>
                  <wp:docPr id="489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697C" w:rsidRPr="00773C24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istributivité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824EEE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46016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0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697C" w:rsidRPr="00773C24">
              <w:rPr>
                <w:rFonts w:ascii="Segoe Print" w:hAnsi="Segoe Print"/>
                <w:b/>
                <w:sz w:val="28"/>
                <w:szCs w:val="28"/>
              </w:rPr>
              <w:t>D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iviseur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824EEE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48064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40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697C" w:rsidRPr="00773C24">
              <w:rPr>
                <w:rFonts w:ascii="Segoe Print" w:hAnsi="Segoe Print"/>
                <w:b/>
                <w:sz w:val="28"/>
                <w:szCs w:val="28"/>
              </w:rPr>
              <w:t>M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ultiple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4A575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98592" behindDoc="0" locked="0" layoutInCell="1" allowOverlap="1">
                  <wp:simplePos x="0" y="0"/>
                  <wp:positionH relativeFrom="column">
                    <wp:posOffset>1431290</wp:posOffset>
                  </wp:positionH>
                  <wp:positionV relativeFrom="paragraph">
                    <wp:posOffset>-280670</wp:posOffset>
                  </wp:positionV>
                  <wp:extent cx="186055" cy="137795"/>
                  <wp:effectExtent l="19050" t="0" r="4445" b="0"/>
                  <wp:wrapNone/>
                  <wp:docPr id="49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N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ombre premier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4A5756" w:rsidP="00773C24">
            <w:pPr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2400640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-302260</wp:posOffset>
                  </wp:positionV>
                  <wp:extent cx="188595" cy="159385"/>
                  <wp:effectExtent l="19050" t="0" r="1905" b="0"/>
                  <wp:wrapNone/>
                  <wp:docPr id="49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" cy="15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697C" w:rsidRPr="00773C24">
              <w:rPr>
                <w:rFonts w:ascii="Segoe Print" w:hAnsi="Segoe Print"/>
                <w:b/>
                <w:sz w:val="28"/>
                <w:szCs w:val="28"/>
              </w:rPr>
              <w:t>puissanc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824EEE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50112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0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697C" w:rsidRPr="00773C24">
              <w:rPr>
                <w:rFonts w:ascii="Segoe Print" w:hAnsi="Segoe Print"/>
                <w:b/>
                <w:sz w:val="28"/>
                <w:szCs w:val="28"/>
              </w:rPr>
              <w:t>E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ncadrer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824EEE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54208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0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697C" w:rsidRPr="00773C24">
              <w:rPr>
                <w:rFonts w:ascii="Segoe Print" w:hAnsi="Segoe Print"/>
                <w:b/>
                <w:sz w:val="28"/>
                <w:szCs w:val="28"/>
              </w:rPr>
              <w:t>E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space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824EEE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52160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0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Euclide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4A575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02688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-312420</wp:posOffset>
                  </wp:positionV>
                  <wp:extent cx="193040" cy="159385"/>
                  <wp:effectExtent l="19050" t="0" r="0" b="0"/>
                  <wp:wrapNone/>
                  <wp:docPr id="49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5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Pythagore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4A575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04736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-323215</wp:posOffset>
                  </wp:positionV>
                  <wp:extent cx="193040" cy="159385"/>
                  <wp:effectExtent l="19050" t="0" r="0" b="0"/>
                  <wp:wrapNone/>
                  <wp:docPr id="49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5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Thalès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824EEE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56256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0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V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aleur exacte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824EEE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58304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0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697C" w:rsidRPr="00773C24">
              <w:rPr>
                <w:rFonts w:ascii="Segoe Print" w:hAnsi="Segoe Print"/>
                <w:b/>
                <w:sz w:val="28"/>
                <w:szCs w:val="28"/>
              </w:rPr>
              <w:t>F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igure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824EEE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60352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40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I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nfini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824EEE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62400" behindDoc="0" locked="0" layoutInCell="1" allowOverlap="1">
                  <wp:simplePos x="0" y="0"/>
                  <wp:positionH relativeFrom="column">
                    <wp:posOffset>1390015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41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F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ormule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C14FC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2264448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41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G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éométrie</w:t>
            </w:r>
          </w:p>
        </w:tc>
        <w:tc>
          <w:tcPr>
            <w:tcW w:w="2665" w:type="dxa"/>
          </w:tcPr>
          <w:p w:rsidR="00DA114F" w:rsidRDefault="00E60CD9" w:rsidP="00C521C1">
            <w:pPr>
              <w:jc w:val="center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971584" behindDoc="0" locked="0" layoutInCell="1" allowOverlap="1">
                  <wp:simplePos x="0" y="0"/>
                  <wp:positionH relativeFrom="column">
                    <wp:posOffset>-83045</wp:posOffset>
                  </wp:positionH>
                  <wp:positionV relativeFrom="paragraph">
                    <wp:posOffset>1105</wp:posOffset>
                  </wp:positionV>
                  <wp:extent cx="1702872" cy="997527"/>
                  <wp:effectExtent l="19050" t="0" r="0" b="0"/>
                  <wp:wrapNone/>
                  <wp:docPr id="27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72608" behindDoc="0" locked="0" layoutInCell="1" allowOverlap="1">
                  <wp:simplePos x="0" y="0"/>
                  <wp:positionH relativeFrom="column">
                    <wp:posOffset>3301423</wp:posOffset>
                  </wp:positionH>
                  <wp:positionV relativeFrom="paragraph">
                    <wp:posOffset>-10770</wp:posOffset>
                  </wp:positionV>
                  <wp:extent cx="1702872" cy="997527"/>
                  <wp:effectExtent l="19050" t="0" r="0" b="0"/>
                  <wp:wrapNone/>
                  <wp:docPr id="28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74656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5867515</wp:posOffset>
                  </wp:positionV>
                  <wp:extent cx="1702872" cy="997528"/>
                  <wp:effectExtent l="19050" t="0" r="0" b="0"/>
                  <wp:wrapNone/>
                  <wp:docPr id="28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3919962</wp:posOffset>
                  </wp:positionV>
                  <wp:extent cx="1702872" cy="997527"/>
                  <wp:effectExtent l="19050" t="0" r="0" b="0"/>
                  <wp:wrapNone/>
                  <wp:docPr id="28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76704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4893739</wp:posOffset>
                  </wp:positionV>
                  <wp:extent cx="1702872" cy="997527"/>
                  <wp:effectExtent l="19050" t="0" r="0" b="0"/>
                  <wp:wrapNone/>
                  <wp:docPr id="28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75680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1972409</wp:posOffset>
                  </wp:positionV>
                  <wp:extent cx="1702872" cy="997527"/>
                  <wp:effectExtent l="19050" t="0" r="0" b="0"/>
                  <wp:wrapNone/>
                  <wp:docPr id="28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78752" behindDoc="0" locked="0" layoutInCell="1" allowOverlap="1">
                  <wp:simplePos x="0" y="0"/>
                  <wp:positionH relativeFrom="column">
                    <wp:posOffset>-83045</wp:posOffset>
                  </wp:positionH>
                  <wp:positionV relativeFrom="paragraph">
                    <wp:posOffset>1948658</wp:posOffset>
                  </wp:positionV>
                  <wp:extent cx="1702872" cy="997528"/>
                  <wp:effectExtent l="19050" t="0" r="0" b="0"/>
                  <wp:wrapNone/>
                  <wp:docPr id="28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77728" behindDoc="0" locked="0" layoutInCell="1" allowOverlap="1">
                  <wp:simplePos x="0" y="0"/>
                  <wp:positionH relativeFrom="column">
                    <wp:posOffset>-83045</wp:posOffset>
                  </wp:positionH>
                  <wp:positionV relativeFrom="paragraph">
                    <wp:posOffset>974882</wp:posOffset>
                  </wp:positionV>
                  <wp:extent cx="1702872" cy="997527"/>
                  <wp:effectExtent l="19050" t="0" r="0" b="0"/>
                  <wp:wrapNone/>
                  <wp:docPr id="28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79776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974882</wp:posOffset>
                  </wp:positionV>
                  <wp:extent cx="1702872" cy="997527"/>
                  <wp:effectExtent l="19050" t="0" r="0" b="0"/>
                  <wp:wrapNone/>
                  <wp:docPr id="28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80800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2922435</wp:posOffset>
                  </wp:positionV>
                  <wp:extent cx="1702872" cy="997527"/>
                  <wp:effectExtent l="19050" t="0" r="0" b="0"/>
                  <wp:wrapNone/>
                  <wp:docPr id="28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81824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3896212</wp:posOffset>
                  </wp:positionV>
                  <wp:extent cx="1702872" cy="997527"/>
                  <wp:effectExtent l="19050" t="0" r="0" b="0"/>
                  <wp:wrapNone/>
                  <wp:docPr id="28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82848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2946186</wp:posOffset>
                  </wp:positionV>
                  <wp:extent cx="1702872" cy="997527"/>
                  <wp:effectExtent l="19050" t="0" r="0" b="0"/>
                  <wp:wrapNone/>
                  <wp:docPr id="29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84896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5855640</wp:posOffset>
                  </wp:positionV>
                  <wp:extent cx="1702872" cy="997527"/>
                  <wp:effectExtent l="19050" t="0" r="0" b="0"/>
                  <wp:wrapNone/>
                  <wp:docPr id="29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83872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4881864</wp:posOffset>
                  </wp:positionV>
                  <wp:extent cx="1702872" cy="997527"/>
                  <wp:effectExtent l="19050" t="0" r="0" b="0"/>
                  <wp:wrapNone/>
                  <wp:docPr id="29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85920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6817541</wp:posOffset>
                  </wp:positionV>
                  <wp:extent cx="1702872" cy="997528"/>
                  <wp:effectExtent l="19050" t="0" r="0" b="0"/>
                  <wp:wrapNone/>
                  <wp:docPr id="29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86944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8776970</wp:posOffset>
                  </wp:positionV>
                  <wp:extent cx="1702872" cy="997527"/>
                  <wp:effectExtent l="19050" t="0" r="0" b="0"/>
                  <wp:wrapNone/>
                  <wp:docPr id="29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87968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6829417</wp:posOffset>
                  </wp:positionV>
                  <wp:extent cx="1702872" cy="997527"/>
                  <wp:effectExtent l="19050" t="0" r="0" b="0"/>
                  <wp:wrapNone/>
                  <wp:docPr id="29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88992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7803193</wp:posOffset>
                  </wp:positionV>
                  <wp:extent cx="1702872" cy="997528"/>
                  <wp:effectExtent l="19050" t="0" r="0" b="0"/>
                  <wp:wrapNone/>
                  <wp:docPr id="29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90016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7826944</wp:posOffset>
                  </wp:positionV>
                  <wp:extent cx="1702872" cy="997527"/>
                  <wp:effectExtent l="19050" t="0" r="0" b="0"/>
                  <wp:wrapNone/>
                  <wp:docPr id="29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91040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8788845</wp:posOffset>
                  </wp:positionV>
                  <wp:extent cx="1702872" cy="997528"/>
                  <wp:effectExtent l="19050" t="0" r="0" b="0"/>
                  <wp:wrapNone/>
                  <wp:docPr id="29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DA114F" w:rsidRPr="00773C24" w:rsidRDefault="00C14FC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66496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41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G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raduation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214CA0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74368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59385"/>
                  <wp:effectExtent l="19050" t="0" r="0" b="0"/>
                  <wp:wrapNone/>
                  <wp:docPr id="528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5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G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randeur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C14FC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69568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41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G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raphique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C14FC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71616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1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H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auteur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8E417D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72640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1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H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exagone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8E417D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74688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1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H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orizontal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8E417D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75712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1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V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ertical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4A575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06784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59385"/>
                  <wp:effectExtent l="19050" t="0" r="0" b="0"/>
                  <wp:wrapNone/>
                  <wp:docPr id="49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5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H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ypoténuse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E54D6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76416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-323215</wp:posOffset>
                  </wp:positionV>
                  <wp:extent cx="193040" cy="159385"/>
                  <wp:effectExtent l="19050" t="0" r="0" b="0"/>
                  <wp:wrapNone/>
                  <wp:docPr id="52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5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I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mage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C35E74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77760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1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I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ntersection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4A575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08832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-323215</wp:posOffset>
                  </wp:positionV>
                  <wp:extent cx="193040" cy="159385"/>
                  <wp:effectExtent l="19050" t="0" r="0" b="0"/>
                  <wp:wrapNone/>
                  <wp:docPr id="495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5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I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nverse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4A575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12928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37795"/>
                  <wp:effectExtent l="19050" t="0" r="0" b="0"/>
                  <wp:wrapNone/>
                  <wp:docPr id="497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O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pposé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E54D6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78464" behindDoc="0" locked="0" layoutInCell="1" allowOverlap="1">
                  <wp:simplePos x="0" y="0"/>
                  <wp:positionH relativeFrom="column">
                    <wp:posOffset>1432560</wp:posOffset>
                  </wp:positionH>
                  <wp:positionV relativeFrom="paragraph">
                    <wp:posOffset>-312420</wp:posOffset>
                  </wp:positionV>
                  <wp:extent cx="170815" cy="169545"/>
                  <wp:effectExtent l="19050" t="0" r="635" b="0"/>
                  <wp:wrapNone/>
                  <wp:docPr id="53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I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rréductible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E54D6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82560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37795"/>
                  <wp:effectExtent l="19050" t="0" r="0" b="0"/>
                  <wp:wrapNone/>
                  <wp:docPr id="53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alcul littéral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4A575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19072" behindDoc="0" locked="0" layoutInCell="1" allowOverlap="1">
                  <wp:simplePos x="0" y="0"/>
                  <wp:positionH relativeFrom="column">
                    <wp:posOffset>1409700</wp:posOffset>
                  </wp:positionH>
                  <wp:positionV relativeFrom="paragraph">
                    <wp:posOffset>-313690</wp:posOffset>
                  </wp:positionV>
                  <wp:extent cx="193040" cy="137795"/>
                  <wp:effectExtent l="19050" t="0" r="0" b="0"/>
                  <wp:wrapNone/>
                  <wp:docPr id="50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ositif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C35E74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82880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2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M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asse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4A5756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17024" behindDoc="0" locked="0" layoutInCell="1" allowOverlap="1">
                  <wp:simplePos x="0" y="0"/>
                  <wp:positionH relativeFrom="column">
                    <wp:posOffset>1390015</wp:posOffset>
                  </wp:positionH>
                  <wp:positionV relativeFrom="paragraph">
                    <wp:posOffset>-290830</wp:posOffset>
                  </wp:positionV>
                  <wp:extent cx="193040" cy="137795"/>
                  <wp:effectExtent l="19050" t="0" r="0" b="0"/>
                  <wp:wrapNone/>
                  <wp:docPr id="499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N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égatif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4A5756" w:rsidP="00E54D62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14976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-290830</wp:posOffset>
                  </wp:positionV>
                  <wp:extent cx="193040" cy="137795"/>
                  <wp:effectExtent l="19050" t="0" r="0" b="0"/>
                  <wp:wrapNone/>
                  <wp:docPr id="498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R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elatif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E54D62" w:rsidP="00E54D62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84608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-322580</wp:posOffset>
                  </wp:positionV>
                  <wp:extent cx="193040" cy="159385"/>
                  <wp:effectExtent l="19050" t="0" r="0" b="0"/>
                  <wp:wrapNone/>
                  <wp:docPr id="53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5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M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embre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C35E74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2284928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42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I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mpair</w:t>
            </w:r>
          </w:p>
        </w:tc>
        <w:tc>
          <w:tcPr>
            <w:tcW w:w="2665" w:type="dxa"/>
          </w:tcPr>
          <w:p w:rsidR="00DA114F" w:rsidRDefault="00E60CD9" w:rsidP="00C521C1">
            <w:pPr>
              <w:jc w:val="center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993088" behindDoc="0" locked="0" layoutInCell="1" allowOverlap="1">
                  <wp:simplePos x="0" y="0"/>
                  <wp:positionH relativeFrom="column">
                    <wp:posOffset>-83045</wp:posOffset>
                  </wp:positionH>
                  <wp:positionV relativeFrom="paragraph">
                    <wp:posOffset>1105</wp:posOffset>
                  </wp:positionV>
                  <wp:extent cx="1702872" cy="997527"/>
                  <wp:effectExtent l="19050" t="0" r="0" b="0"/>
                  <wp:wrapNone/>
                  <wp:docPr id="29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94112" behindDoc="0" locked="0" layoutInCell="1" allowOverlap="1">
                  <wp:simplePos x="0" y="0"/>
                  <wp:positionH relativeFrom="column">
                    <wp:posOffset>3301423</wp:posOffset>
                  </wp:positionH>
                  <wp:positionV relativeFrom="paragraph">
                    <wp:posOffset>-10770</wp:posOffset>
                  </wp:positionV>
                  <wp:extent cx="1702872" cy="997527"/>
                  <wp:effectExtent l="19050" t="0" r="0" b="0"/>
                  <wp:wrapNone/>
                  <wp:docPr id="30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96160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5867515</wp:posOffset>
                  </wp:positionV>
                  <wp:extent cx="1702872" cy="997528"/>
                  <wp:effectExtent l="19050" t="0" r="0" b="0"/>
                  <wp:wrapNone/>
                  <wp:docPr id="30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95136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3919962</wp:posOffset>
                  </wp:positionV>
                  <wp:extent cx="1702872" cy="997527"/>
                  <wp:effectExtent l="19050" t="0" r="0" b="0"/>
                  <wp:wrapNone/>
                  <wp:docPr id="30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98208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4893739</wp:posOffset>
                  </wp:positionV>
                  <wp:extent cx="1702872" cy="997527"/>
                  <wp:effectExtent l="19050" t="0" r="0" b="0"/>
                  <wp:wrapNone/>
                  <wp:docPr id="30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97184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1972409</wp:posOffset>
                  </wp:positionV>
                  <wp:extent cx="1702872" cy="997527"/>
                  <wp:effectExtent l="19050" t="0" r="0" b="0"/>
                  <wp:wrapNone/>
                  <wp:docPr id="30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2000256" behindDoc="0" locked="0" layoutInCell="1" allowOverlap="1">
                  <wp:simplePos x="0" y="0"/>
                  <wp:positionH relativeFrom="column">
                    <wp:posOffset>-83045</wp:posOffset>
                  </wp:positionH>
                  <wp:positionV relativeFrom="paragraph">
                    <wp:posOffset>1948658</wp:posOffset>
                  </wp:positionV>
                  <wp:extent cx="1702872" cy="997528"/>
                  <wp:effectExtent l="19050" t="0" r="0" b="0"/>
                  <wp:wrapNone/>
                  <wp:docPr id="30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999232" behindDoc="0" locked="0" layoutInCell="1" allowOverlap="1">
                  <wp:simplePos x="0" y="0"/>
                  <wp:positionH relativeFrom="column">
                    <wp:posOffset>-83045</wp:posOffset>
                  </wp:positionH>
                  <wp:positionV relativeFrom="paragraph">
                    <wp:posOffset>974882</wp:posOffset>
                  </wp:positionV>
                  <wp:extent cx="1702872" cy="997527"/>
                  <wp:effectExtent l="19050" t="0" r="0" b="0"/>
                  <wp:wrapNone/>
                  <wp:docPr id="30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2001280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974882</wp:posOffset>
                  </wp:positionV>
                  <wp:extent cx="1702872" cy="997527"/>
                  <wp:effectExtent l="19050" t="0" r="0" b="0"/>
                  <wp:wrapNone/>
                  <wp:docPr id="30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2002304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2922435</wp:posOffset>
                  </wp:positionV>
                  <wp:extent cx="1702872" cy="997527"/>
                  <wp:effectExtent l="19050" t="0" r="0" b="0"/>
                  <wp:wrapNone/>
                  <wp:docPr id="30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2003328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3896212</wp:posOffset>
                  </wp:positionV>
                  <wp:extent cx="1702872" cy="997527"/>
                  <wp:effectExtent l="19050" t="0" r="0" b="0"/>
                  <wp:wrapNone/>
                  <wp:docPr id="30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2004352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2946186</wp:posOffset>
                  </wp:positionV>
                  <wp:extent cx="1702872" cy="997527"/>
                  <wp:effectExtent l="19050" t="0" r="0" b="0"/>
                  <wp:wrapNone/>
                  <wp:docPr id="31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2006400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5855640</wp:posOffset>
                  </wp:positionV>
                  <wp:extent cx="1702872" cy="997527"/>
                  <wp:effectExtent l="19050" t="0" r="0" b="0"/>
                  <wp:wrapNone/>
                  <wp:docPr id="31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2005376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4881864</wp:posOffset>
                  </wp:positionV>
                  <wp:extent cx="1702872" cy="997527"/>
                  <wp:effectExtent l="19050" t="0" r="0" b="0"/>
                  <wp:wrapNone/>
                  <wp:docPr id="31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2007424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6817541</wp:posOffset>
                  </wp:positionV>
                  <wp:extent cx="1702872" cy="997528"/>
                  <wp:effectExtent l="19050" t="0" r="0" b="0"/>
                  <wp:wrapNone/>
                  <wp:docPr id="31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2008448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8776970</wp:posOffset>
                  </wp:positionV>
                  <wp:extent cx="1702872" cy="997527"/>
                  <wp:effectExtent l="19050" t="0" r="0" b="0"/>
                  <wp:wrapNone/>
                  <wp:docPr id="31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2009472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6829417</wp:posOffset>
                  </wp:positionV>
                  <wp:extent cx="1702872" cy="997527"/>
                  <wp:effectExtent l="19050" t="0" r="0" b="0"/>
                  <wp:wrapNone/>
                  <wp:docPr id="31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2010496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7803193</wp:posOffset>
                  </wp:positionV>
                  <wp:extent cx="1702872" cy="997528"/>
                  <wp:effectExtent l="19050" t="0" r="0" b="0"/>
                  <wp:wrapNone/>
                  <wp:docPr id="31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2011520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7826944</wp:posOffset>
                  </wp:positionV>
                  <wp:extent cx="1702872" cy="997527"/>
                  <wp:effectExtent l="19050" t="0" r="0" b="0"/>
                  <wp:wrapNone/>
                  <wp:docPr id="31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2012544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8788845</wp:posOffset>
                  </wp:positionV>
                  <wp:extent cx="1702872" cy="997528"/>
                  <wp:effectExtent l="19050" t="0" r="0" b="0"/>
                  <wp:wrapNone/>
                  <wp:docPr id="31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DA114F" w:rsidRPr="00773C24" w:rsidRDefault="00E54D6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86656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-133985</wp:posOffset>
                  </wp:positionV>
                  <wp:extent cx="193040" cy="137795"/>
                  <wp:effectExtent l="19050" t="0" r="0" b="0"/>
                  <wp:wrapNone/>
                  <wp:docPr id="53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N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ombre rationnel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FF505A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89024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4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S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écante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FF505A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86976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2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N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ul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FF505A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93120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2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M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ilieu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FF505A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91072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2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O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rigine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FF505A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97216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2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M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édiatrice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FF505A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295168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2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E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xtrémité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101434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21120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59385"/>
                  <wp:effectExtent l="19050" t="0" r="0" b="0"/>
                  <wp:wrapNone/>
                  <wp:docPr id="50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5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M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édiane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FF505A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01312" behindDoc="0" locked="0" layoutInCell="1" allowOverlap="1">
                  <wp:simplePos x="0" y="0"/>
                  <wp:positionH relativeFrom="column">
                    <wp:posOffset>1390015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43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U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nité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FF505A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03360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3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C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ontenance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FF505A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05408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3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air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101434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23168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37795"/>
                  <wp:effectExtent l="19050" t="0" r="0" b="0"/>
                  <wp:wrapNone/>
                  <wp:docPr id="50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M</w:t>
            </w:r>
            <w:r w:rsidR="00697021" w:rsidRPr="00773C24">
              <w:rPr>
                <w:rFonts w:ascii="Segoe Print" w:hAnsi="Segoe Print"/>
                <w:b/>
                <w:sz w:val="28"/>
                <w:szCs w:val="28"/>
              </w:rPr>
              <w:t>oyenne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FF505A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07456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3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E60CD9" w:rsidRPr="00773C24">
              <w:rPr>
                <w:rFonts w:ascii="Segoe Print" w:hAnsi="Segoe Print"/>
                <w:b/>
                <w:sz w:val="28"/>
                <w:szCs w:val="28"/>
              </w:rPr>
              <w:t>arenthèse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101434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25216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37795"/>
                  <wp:effectExtent l="19050" t="0" r="0" b="0"/>
                  <wp:wrapNone/>
                  <wp:docPr id="50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E60CD9" w:rsidRPr="00773C24">
              <w:rPr>
                <w:rFonts w:ascii="Segoe Print" w:hAnsi="Segoe Print"/>
                <w:b/>
                <w:sz w:val="28"/>
                <w:szCs w:val="28"/>
              </w:rPr>
              <w:t>avage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FF505A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09504" behindDoc="0" locked="0" layoutInCell="1" allowOverlap="1">
                  <wp:simplePos x="0" y="0"/>
                  <wp:positionH relativeFrom="column">
                    <wp:posOffset>1390015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E60CD9" w:rsidRPr="00773C24">
              <w:rPr>
                <w:rFonts w:ascii="Segoe Print" w:hAnsi="Segoe Print"/>
                <w:b/>
                <w:sz w:val="28"/>
                <w:szCs w:val="28"/>
              </w:rPr>
              <w:t>atron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FF505A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11552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3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E60CD9" w:rsidRPr="00773C24">
              <w:rPr>
                <w:rFonts w:ascii="Segoe Print" w:hAnsi="Segoe Print"/>
                <w:b/>
                <w:sz w:val="28"/>
                <w:szCs w:val="28"/>
              </w:rPr>
              <w:t>erspective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FF505A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13600" behindDoc="0" locked="0" layoutInCell="1" allowOverlap="1">
                  <wp:simplePos x="0" y="0"/>
                  <wp:positionH relativeFrom="column">
                    <wp:posOffset>1390015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3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E60CD9" w:rsidRPr="00773C24">
              <w:rPr>
                <w:rFonts w:ascii="Segoe Print" w:hAnsi="Segoe Print"/>
                <w:b/>
                <w:sz w:val="28"/>
                <w:szCs w:val="28"/>
              </w:rPr>
              <w:t>lan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DA114F" w:rsidTr="00773C24">
        <w:trPr>
          <w:trHeight w:val="1531"/>
        </w:trPr>
        <w:tc>
          <w:tcPr>
            <w:tcW w:w="2665" w:type="dxa"/>
            <w:vAlign w:val="center"/>
          </w:tcPr>
          <w:p w:rsidR="00DA114F" w:rsidRPr="00773C24" w:rsidRDefault="00FF505A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15648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-322580</wp:posOffset>
                  </wp:positionV>
                  <wp:extent cx="193040" cy="169545"/>
                  <wp:effectExtent l="19050" t="0" r="0" b="0"/>
                  <wp:wrapNone/>
                  <wp:docPr id="43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E60CD9" w:rsidRPr="00773C24">
              <w:rPr>
                <w:rFonts w:ascii="Segoe Print" w:hAnsi="Segoe Print"/>
                <w:b/>
                <w:sz w:val="28"/>
                <w:szCs w:val="28"/>
              </w:rPr>
              <w:t>ourcentage</w:t>
            </w:r>
          </w:p>
        </w:tc>
        <w:tc>
          <w:tcPr>
            <w:tcW w:w="2665" w:type="dxa"/>
          </w:tcPr>
          <w:p w:rsidR="00DA114F" w:rsidRDefault="00DA114F" w:rsidP="00C521C1">
            <w:pPr>
              <w:jc w:val="center"/>
            </w:pPr>
          </w:p>
        </w:tc>
        <w:tc>
          <w:tcPr>
            <w:tcW w:w="2665" w:type="dxa"/>
            <w:vAlign w:val="center"/>
          </w:tcPr>
          <w:p w:rsidR="00DA114F" w:rsidRPr="00773C24" w:rsidRDefault="00743D0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88704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-312420</wp:posOffset>
                  </wp:positionV>
                  <wp:extent cx="193040" cy="169545"/>
                  <wp:effectExtent l="19050" t="0" r="0" b="0"/>
                  <wp:wrapNone/>
                  <wp:docPr id="5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P</w:t>
            </w:r>
            <w:r w:rsidR="00E60CD9" w:rsidRPr="00773C24">
              <w:rPr>
                <w:rFonts w:ascii="Segoe Print" w:hAnsi="Segoe Print"/>
                <w:b/>
                <w:sz w:val="28"/>
                <w:szCs w:val="28"/>
              </w:rPr>
              <w:t>riorité</w:t>
            </w:r>
          </w:p>
        </w:tc>
        <w:tc>
          <w:tcPr>
            <w:tcW w:w="2665" w:type="dxa"/>
          </w:tcPr>
          <w:p w:rsidR="00DA114F" w:rsidRDefault="00DA114F" w:rsidP="00DA114F"/>
        </w:tc>
      </w:tr>
      <w:tr w:rsidR="00E60CD9" w:rsidTr="00773C24">
        <w:trPr>
          <w:trHeight w:val="1531"/>
        </w:trPr>
        <w:tc>
          <w:tcPr>
            <w:tcW w:w="2665" w:type="dxa"/>
            <w:vAlign w:val="center"/>
          </w:tcPr>
          <w:p w:rsidR="00E60CD9" w:rsidRPr="00773C24" w:rsidRDefault="00101434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2427264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-322580</wp:posOffset>
                  </wp:positionV>
                  <wp:extent cx="193040" cy="137795"/>
                  <wp:effectExtent l="19050" t="0" r="0" b="0"/>
                  <wp:wrapNone/>
                  <wp:docPr id="50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S</w:t>
            </w:r>
            <w:r w:rsidR="00E60CD9" w:rsidRPr="00773C24">
              <w:rPr>
                <w:rFonts w:ascii="Segoe Print" w:hAnsi="Segoe Print"/>
                <w:b/>
                <w:sz w:val="28"/>
                <w:szCs w:val="28"/>
              </w:rPr>
              <w:t>implifier</w:t>
            </w:r>
          </w:p>
        </w:tc>
        <w:tc>
          <w:tcPr>
            <w:tcW w:w="2665" w:type="dxa"/>
          </w:tcPr>
          <w:p w:rsidR="00E60CD9" w:rsidRPr="009A1A3F" w:rsidRDefault="00E60CD9" w:rsidP="00C521C1">
            <w:pPr>
              <w:jc w:val="center"/>
              <w:rPr>
                <w:rFonts w:ascii="Segoe Print" w:hAnsi="Segoe Print"/>
                <w:b/>
              </w:rPr>
            </w:pP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14592" behindDoc="0" locked="0" layoutInCell="1" allowOverlap="1">
                  <wp:simplePos x="0" y="0"/>
                  <wp:positionH relativeFrom="column">
                    <wp:posOffset>-83045</wp:posOffset>
                  </wp:positionH>
                  <wp:positionV relativeFrom="paragraph">
                    <wp:posOffset>1105</wp:posOffset>
                  </wp:positionV>
                  <wp:extent cx="1702872" cy="997527"/>
                  <wp:effectExtent l="19050" t="0" r="0" b="0"/>
                  <wp:wrapNone/>
                  <wp:docPr id="31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15616" behindDoc="0" locked="0" layoutInCell="1" allowOverlap="1">
                  <wp:simplePos x="0" y="0"/>
                  <wp:positionH relativeFrom="column">
                    <wp:posOffset>3301423</wp:posOffset>
                  </wp:positionH>
                  <wp:positionV relativeFrom="paragraph">
                    <wp:posOffset>-10770</wp:posOffset>
                  </wp:positionV>
                  <wp:extent cx="1702872" cy="997527"/>
                  <wp:effectExtent l="19050" t="0" r="0" b="0"/>
                  <wp:wrapNone/>
                  <wp:docPr id="32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17664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5867515</wp:posOffset>
                  </wp:positionV>
                  <wp:extent cx="1702872" cy="997528"/>
                  <wp:effectExtent l="19050" t="0" r="0" b="0"/>
                  <wp:wrapNone/>
                  <wp:docPr id="32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16640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3919962</wp:posOffset>
                  </wp:positionV>
                  <wp:extent cx="1702872" cy="997527"/>
                  <wp:effectExtent l="19050" t="0" r="0" b="0"/>
                  <wp:wrapNone/>
                  <wp:docPr id="32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19712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4893739</wp:posOffset>
                  </wp:positionV>
                  <wp:extent cx="1702872" cy="997527"/>
                  <wp:effectExtent l="19050" t="0" r="0" b="0"/>
                  <wp:wrapNone/>
                  <wp:docPr id="3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18688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1972409</wp:posOffset>
                  </wp:positionV>
                  <wp:extent cx="1702872" cy="997527"/>
                  <wp:effectExtent l="19050" t="0" r="0" b="0"/>
                  <wp:wrapNone/>
                  <wp:docPr id="32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21760" behindDoc="0" locked="0" layoutInCell="1" allowOverlap="1">
                  <wp:simplePos x="0" y="0"/>
                  <wp:positionH relativeFrom="column">
                    <wp:posOffset>-83045</wp:posOffset>
                  </wp:positionH>
                  <wp:positionV relativeFrom="paragraph">
                    <wp:posOffset>1948658</wp:posOffset>
                  </wp:positionV>
                  <wp:extent cx="1702872" cy="997528"/>
                  <wp:effectExtent l="19050" t="0" r="0" b="0"/>
                  <wp:wrapNone/>
                  <wp:docPr id="32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20736" behindDoc="0" locked="0" layoutInCell="1" allowOverlap="1">
                  <wp:simplePos x="0" y="0"/>
                  <wp:positionH relativeFrom="column">
                    <wp:posOffset>-83045</wp:posOffset>
                  </wp:positionH>
                  <wp:positionV relativeFrom="paragraph">
                    <wp:posOffset>974882</wp:posOffset>
                  </wp:positionV>
                  <wp:extent cx="1702872" cy="997527"/>
                  <wp:effectExtent l="19050" t="0" r="0" b="0"/>
                  <wp:wrapNone/>
                  <wp:docPr id="32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22784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974882</wp:posOffset>
                  </wp:positionV>
                  <wp:extent cx="1702872" cy="997527"/>
                  <wp:effectExtent l="19050" t="0" r="0" b="0"/>
                  <wp:wrapNone/>
                  <wp:docPr id="32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23808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2922435</wp:posOffset>
                  </wp:positionV>
                  <wp:extent cx="1702872" cy="997527"/>
                  <wp:effectExtent l="19050" t="0" r="0" b="0"/>
                  <wp:wrapNone/>
                  <wp:docPr id="32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24832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3896212</wp:posOffset>
                  </wp:positionV>
                  <wp:extent cx="1702872" cy="997527"/>
                  <wp:effectExtent l="19050" t="0" r="0" b="0"/>
                  <wp:wrapNone/>
                  <wp:docPr id="32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25856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2946186</wp:posOffset>
                  </wp:positionV>
                  <wp:extent cx="1702872" cy="997527"/>
                  <wp:effectExtent l="19050" t="0" r="0" b="0"/>
                  <wp:wrapNone/>
                  <wp:docPr id="33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27904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5855640</wp:posOffset>
                  </wp:positionV>
                  <wp:extent cx="1702872" cy="997527"/>
                  <wp:effectExtent l="19050" t="0" r="0" b="0"/>
                  <wp:wrapNone/>
                  <wp:docPr id="33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26880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4881864</wp:posOffset>
                  </wp:positionV>
                  <wp:extent cx="1702872" cy="997527"/>
                  <wp:effectExtent l="19050" t="0" r="0" b="0"/>
                  <wp:wrapNone/>
                  <wp:docPr id="33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28928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6817541</wp:posOffset>
                  </wp:positionV>
                  <wp:extent cx="1702872" cy="997528"/>
                  <wp:effectExtent l="19050" t="0" r="0" b="0"/>
                  <wp:wrapNone/>
                  <wp:docPr id="33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29952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8776970</wp:posOffset>
                  </wp:positionV>
                  <wp:extent cx="1702872" cy="997527"/>
                  <wp:effectExtent l="19050" t="0" r="0" b="0"/>
                  <wp:wrapNone/>
                  <wp:docPr id="33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30976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6829417</wp:posOffset>
                  </wp:positionV>
                  <wp:extent cx="1702872" cy="997527"/>
                  <wp:effectExtent l="19050" t="0" r="0" b="0"/>
                  <wp:wrapNone/>
                  <wp:docPr id="33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32000" behindDoc="0" locked="0" layoutInCell="1" allowOverlap="1">
                  <wp:simplePos x="0" y="0"/>
                  <wp:positionH relativeFrom="column">
                    <wp:posOffset>-71169</wp:posOffset>
                  </wp:positionH>
                  <wp:positionV relativeFrom="paragraph">
                    <wp:posOffset>7803193</wp:posOffset>
                  </wp:positionV>
                  <wp:extent cx="1702872" cy="997528"/>
                  <wp:effectExtent l="19050" t="0" r="0" b="0"/>
                  <wp:wrapNone/>
                  <wp:docPr id="33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33024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7826944</wp:posOffset>
                  </wp:positionV>
                  <wp:extent cx="1702872" cy="997527"/>
                  <wp:effectExtent l="19050" t="0" r="0" b="0"/>
                  <wp:wrapNone/>
                  <wp:docPr id="33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99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A1A3F">
              <w:rPr>
                <w:rFonts w:ascii="Segoe Print" w:hAnsi="Segoe Print"/>
                <w:b/>
                <w:noProof/>
                <w:lang w:eastAsia="fr-FR"/>
              </w:rPr>
              <w:drawing>
                <wp:anchor distT="0" distB="0" distL="114300" distR="114300" simplePos="0" relativeHeight="252034048" behindDoc="0" locked="0" layoutInCell="1" allowOverlap="1">
                  <wp:simplePos x="0" y="0"/>
                  <wp:positionH relativeFrom="column">
                    <wp:posOffset>3313298</wp:posOffset>
                  </wp:positionH>
                  <wp:positionV relativeFrom="paragraph">
                    <wp:posOffset>8788845</wp:posOffset>
                  </wp:positionV>
                  <wp:extent cx="1702872" cy="997528"/>
                  <wp:effectExtent l="19050" t="0" r="0" b="0"/>
                  <wp:wrapNone/>
                  <wp:docPr id="33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99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65" w:type="dxa"/>
            <w:vAlign w:val="center"/>
          </w:tcPr>
          <w:p w:rsidR="00E60CD9" w:rsidRPr="00773C24" w:rsidRDefault="00101434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31360" behindDoc="0" locked="0" layoutInCell="1" allowOverlap="1">
                  <wp:simplePos x="0" y="0"/>
                  <wp:positionH relativeFrom="column">
                    <wp:posOffset>1419860</wp:posOffset>
                  </wp:positionH>
                  <wp:positionV relativeFrom="paragraph">
                    <wp:posOffset>-322580</wp:posOffset>
                  </wp:positionV>
                  <wp:extent cx="193040" cy="159385"/>
                  <wp:effectExtent l="19050" t="0" r="0" b="0"/>
                  <wp:wrapNone/>
                  <wp:docPr id="506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5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R</w:t>
            </w:r>
            <w:r w:rsidR="00E60CD9" w:rsidRPr="00773C24">
              <w:rPr>
                <w:rFonts w:ascii="Segoe Print" w:hAnsi="Segoe Print"/>
                <w:b/>
                <w:sz w:val="28"/>
                <w:szCs w:val="28"/>
              </w:rPr>
              <w:t>éciproque</w:t>
            </w:r>
          </w:p>
        </w:tc>
        <w:tc>
          <w:tcPr>
            <w:tcW w:w="2665" w:type="dxa"/>
          </w:tcPr>
          <w:p w:rsidR="00E60CD9" w:rsidRDefault="00E60CD9" w:rsidP="00824EEE"/>
        </w:tc>
      </w:tr>
      <w:tr w:rsidR="00E60CD9" w:rsidTr="00773C24">
        <w:trPr>
          <w:trHeight w:val="1531"/>
        </w:trPr>
        <w:tc>
          <w:tcPr>
            <w:tcW w:w="2665" w:type="dxa"/>
            <w:vAlign w:val="center"/>
          </w:tcPr>
          <w:p w:rsidR="00E60CD9" w:rsidRPr="00773C24" w:rsidRDefault="00101434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33408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37795"/>
                  <wp:effectExtent l="19050" t="0" r="0" b="0"/>
                  <wp:wrapNone/>
                  <wp:docPr id="507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R</w:t>
            </w:r>
            <w:r w:rsidR="00E60CD9" w:rsidRPr="00773C24">
              <w:rPr>
                <w:rFonts w:ascii="Segoe Print" w:hAnsi="Segoe Print"/>
                <w:b/>
                <w:sz w:val="28"/>
                <w:szCs w:val="28"/>
              </w:rPr>
              <w:t>epère</w:t>
            </w:r>
          </w:p>
        </w:tc>
        <w:tc>
          <w:tcPr>
            <w:tcW w:w="2665" w:type="dxa"/>
          </w:tcPr>
          <w:p w:rsidR="00E60CD9" w:rsidRPr="009A1A3F" w:rsidRDefault="00E60CD9" w:rsidP="00C521C1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E60CD9" w:rsidRPr="00773C24" w:rsidRDefault="00743D0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90752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-301625</wp:posOffset>
                  </wp:positionV>
                  <wp:extent cx="193040" cy="169545"/>
                  <wp:effectExtent l="19050" t="0" r="0" b="0"/>
                  <wp:wrapNone/>
                  <wp:docPr id="53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R</w:t>
            </w:r>
            <w:r w:rsidR="00E60CD9" w:rsidRPr="00773C24">
              <w:rPr>
                <w:rFonts w:ascii="Segoe Print" w:hAnsi="Segoe Print"/>
                <w:b/>
                <w:sz w:val="28"/>
                <w:szCs w:val="28"/>
              </w:rPr>
              <w:t>espectif</w:t>
            </w:r>
          </w:p>
        </w:tc>
        <w:tc>
          <w:tcPr>
            <w:tcW w:w="2665" w:type="dxa"/>
          </w:tcPr>
          <w:p w:rsidR="00E60CD9" w:rsidRDefault="00E60CD9" w:rsidP="00824EEE"/>
        </w:tc>
      </w:tr>
      <w:tr w:rsidR="00E60CD9" w:rsidTr="00773C24">
        <w:trPr>
          <w:trHeight w:val="1531"/>
        </w:trPr>
        <w:tc>
          <w:tcPr>
            <w:tcW w:w="2665" w:type="dxa"/>
            <w:vAlign w:val="center"/>
          </w:tcPr>
          <w:p w:rsidR="00E60CD9" w:rsidRPr="00773C24" w:rsidRDefault="00101434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35456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-312420</wp:posOffset>
                  </wp:positionV>
                  <wp:extent cx="193040" cy="137795"/>
                  <wp:effectExtent l="19050" t="0" r="0" b="0"/>
                  <wp:wrapNone/>
                  <wp:docPr id="508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614D" w:rsidRPr="00773C24">
              <w:rPr>
                <w:rFonts w:ascii="Segoe Print" w:hAnsi="Segoe Print"/>
                <w:b/>
                <w:sz w:val="28"/>
                <w:szCs w:val="28"/>
              </w:rPr>
              <w:t>S</w:t>
            </w:r>
            <w:r w:rsidR="00E60CD9" w:rsidRPr="00773C24">
              <w:rPr>
                <w:rFonts w:ascii="Segoe Print" w:hAnsi="Segoe Print"/>
                <w:b/>
                <w:sz w:val="28"/>
                <w:szCs w:val="28"/>
              </w:rPr>
              <w:t>igne</w:t>
            </w:r>
          </w:p>
        </w:tc>
        <w:tc>
          <w:tcPr>
            <w:tcW w:w="2665" w:type="dxa"/>
          </w:tcPr>
          <w:p w:rsidR="00E60CD9" w:rsidRPr="009A1A3F" w:rsidRDefault="00E60CD9" w:rsidP="00C521C1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E60CD9" w:rsidRPr="00773C24" w:rsidRDefault="00101434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29312" behindDoc="0" locked="0" layoutInCell="1" allowOverlap="1">
                  <wp:simplePos x="0" y="0"/>
                  <wp:positionH relativeFrom="column">
                    <wp:posOffset>1419860</wp:posOffset>
                  </wp:positionH>
                  <wp:positionV relativeFrom="paragraph">
                    <wp:posOffset>-312420</wp:posOffset>
                  </wp:positionV>
                  <wp:extent cx="193040" cy="137795"/>
                  <wp:effectExtent l="19050" t="0" r="0" b="0"/>
                  <wp:wrapNone/>
                  <wp:docPr id="50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V</w:t>
            </w:r>
            <w:r w:rsidR="00E60CD9" w:rsidRPr="00773C24">
              <w:rPr>
                <w:rFonts w:ascii="Segoe Print" w:hAnsi="Segoe Print"/>
                <w:b/>
                <w:sz w:val="28"/>
                <w:szCs w:val="28"/>
              </w:rPr>
              <w:t>ariable</w:t>
            </w:r>
          </w:p>
        </w:tc>
        <w:tc>
          <w:tcPr>
            <w:tcW w:w="2665" w:type="dxa"/>
          </w:tcPr>
          <w:p w:rsidR="00E60CD9" w:rsidRDefault="00E60CD9" w:rsidP="00824EEE"/>
        </w:tc>
      </w:tr>
      <w:tr w:rsidR="00E60CD9" w:rsidTr="00773C24">
        <w:trPr>
          <w:trHeight w:val="1531"/>
        </w:trPr>
        <w:tc>
          <w:tcPr>
            <w:tcW w:w="2665" w:type="dxa"/>
            <w:vAlign w:val="center"/>
          </w:tcPr>
          <w:p w:rsidR="00E60CD9" w:rsidRPr="00773C24" w:rsidRDefault="00FF505A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317696" behindDoc="0" locked="0" layoutInCell="1" allowOverlap="1">
                  <wp:simplePos x="0" y="0"/>
                  <wp:positionH relativeFrom="column">
                    <wp:posOffset>1411605</wp:posOffset>
                  </wp:positionH>
                  <wp:positionV relativeFrom="paragraph">
                    <wp:posOffset>-323215</wp:posOffset>
                  </wp:positionV>
                  <wp:extent cx="193040" cy="169545"/>
                  <wp:effectExtent l="19050" t="0" r="0" b="0"/>
                  <wp:wrapNone/>
                  <wp:docPr id="43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V</w:t>
            </w:r>
            <w:r w:rsidR="00E60CD9" w:rsidRPr="00773C24">
              <w:rPr>
                <w:rFonts w:ascii="Segoe Print" w:hAnsi="Segoe Print"/>
                <w:b/>
                <w:sz w:val="28"/>
                <w:szCs w:val="28"/>
              </w:rPr>
              <w:t>irgule</w:t>
            </w:r>
          </w:p>
        </w:tc>
        <w:tc>
          <w:tcPr>
            <w:tcW w:w="2665" w:type="dxa"/>
          </w:tcPr>
          <w:p w:rsidR="00E60CD9" w:rsidRPr="009A1A3F" w:rsidRDefault="00E60CD9" w:rsidP="00C521C1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E60CD9" w:rsidRPr="00773C24" w:rsidRDefault="00101434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37504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-323215</wp:posOffset>
                  </wp:positionV>
                  <wp:extent cx="193040" cy="159385"/>
                  <wp:effectExtent l="19050" t="0" r="0" b="0"/>
                  <wp:wrapNone/>
                  <wp:docPr id="50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5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1705" w:rsidRPr="00773C24">
              <w:rPr>
                <w:rFonts w:ascii="Segoe Print" w:hAnsi="Segoe Print"/>
                <w:b/>
                <w:sz w:val="28"/>
                <w:szCs w:val="28"/>
              </w:rPr>
              <w:t>V</w:t>
            </w:r>
            <w:r w:rsidR="00E60CD9" w:rsidRPr="00773C24">
              <w:rPr>
                <w:rFonts w:ascii="Segoe Print" w:hAnsi="Segoe Print"/>
                <w:b/>
                <w:sz w:val="28"/>
                <w:szCs w:val="28"/>
              </w:rPr>
              <w:t>itesse</w:t>
            </w:r>
          </w:p>
        </w:tc>
        <w:tc>
          <w:tcPr>
            <w:tcW w:w="2665" w:type="dxa"/>
          </w:tcPr>
          <w:p w:rsidR="00E60CD9" w:rsidRDefault="00E60CD9" w:rsidP="00824EEE"/>
        </w:tc>
      </w:tr>
      <w:tr w:rsidR="00743D02" w:rsidTr="00773C24">
        <w:trPr>
          <w:trHeight w:val="1531"/>
        </w:trPr>
        <w:tc>
          <w:tcPr>
            <w:tcW w:w="2665" w:type="dxa"/>
            <w:vAlign w:val="center"/>
          </w:tcPr>
          <w:p w:rsidR="00743D02" w:rsidRPr="00773C24" w:rsidRDefault="00743D0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95872" behindDoc="0" locked="0" layoutInCell="1" allowOverlap="1">
                  <wp:simplePos x="0" y="0"/>
                  <wp:positionH relativeFrom="column">
                    <wp:posOffset>1436370</wp:posOffset>
                  </wp:positionH>
                  <wp:positionV relativeFrom="paragraph">
                    <wp:posOffset>-323215</wp:posOffset>
                  </wp:positionV>
                  <wp:extent cx="168910" cy="169545"/>
                  <wp:effectExtent l="19050" t="0" r="2540" b="0"/>
                  <wp:wrapNone/>
                  <wp:docPr id="537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73C24">
              <w:rPr>
                <w:rFonts w:ascii="Segoe Print" w:hAnsi="Segoe Print"/>
                <w:b/>
                <w:sz w:val="28"/>
                <w:szCs w:val="28"/>
              </w:rPr>
              <w:t>Fonction</w:t>
            </w:r>
          </w:p>
        </w:tc>
        <w:tc>
          <w:tcPr>
            <w:tcW w:w="2665" w:type="dxa"/>
          </w:tcPr>
          <w:p w:rsidR="00743D02" w:rsidRPr="009A1A3F" w:rsidRDefault="00743D02" w:rsidP="00C521C1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743D02" w:rsidRPr="00773C24" w:rsidRDefault="00743D02" w:rsidP="00144AC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99968" behindDoc="0" locked="0" layoutInCell="1" allowOverlap="1">
                  <wp:simplePos x="0" y="0"/>
                  <wp:positionH relativeFrom="column">
                    <wp:posOffset>1432560</wp:posOffset>
                  </wp:positionH>
                  <wp:positionV relativeFrom="paragraph">
                    <wp:posOffset>-323215</wp:posOffset>
                  </wp:positionV>
                  <wp:extent cx="172085" cy="169545"/>
                  <wp:effectExtent l="19050" t="0" r="0" b="0"/>
                  <wp:wrapNone/>
                  <wp:docPr id="53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85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73C24">
              <w:rPr>
                <w:rFonts w:ascii="Segoe Print" w:hAnsi="Segoe Print"/>
                <w:b/>
                <w:sz w:val="28"/>
                <w:szCs w:val="28"/>
              </w:rPr>
              <w:t>Trigonométrie</w:t>
            </w:r>
          </w:p>
        </w:tc>
        <w:tc>
          <w:tcPr>
            <w:tcW w:w="2665" w:type="dxa"/>
          </w:tcPr>
          <w:p w:rsidR="00743D02" w:rsidRDefault="00743D02" w:rsidP="00144AC4"/>
        </w:tc>
      </w:tr>
      <w:tr w:rsidR="00743D02" w:rsidTr="00773C24">
        <w:trPr>
          <w:trHeight w:val="1531"/>
        </w:trPr>
        <w:tc>
          <w:tcPr>
            <w:tcW w:w="2665" w:type="dxa"/>
            <w:vAlign w:val="center"/>
          </w:tcPr>
          <w:p w:rsidR="00743D02" w:rsidRPr="00773C24" w:rsidRDefault="00743D0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96896" behindDoc="0" locked="0" layoutInCell="1" allowOverlap="1">
                  <wp:simplePos x="0" y="0"/>
                  <wp:positionH relativeFrom="column">
                    <wp:posOffset>1432560</wp:posOffset>
                  </wp:positionH>
                  <wp:positionV relativeFrom="paragraph">
                    <wp:posOffset>-323215</wp:posOffset>
                  </wp:positionV>
                  <wp:extent cx="172085" cy="169545"/>
                  <wp:effectExtent l="19050" t="0" r="0" b="0"/>
                  <wp:wrapNone/>
                  <wp:docPr id="53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85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73C24">
              <w:rPr>
                <w:rFonts w:ascii="Segoe Print" w:hAnsi="Segoe Print"/>
                <w:b/>
                <w:sz w:val="28"/>
                <w:szCs w:val="28"/>
              </w:rPr>
              <w:t>Antécédent</w:t>
            </w:r>
          </w:p>
        </w:tc>
        <w:tc>
          <w:tcPr>
            <w:tcW w:w="2665" w:type="dxa"/>
          </w:tcPr>
          <w:p w:rsidR="00743D02" w:rsidRPr="009A1A3F" w:rsidRDefault="00743D02" w:rsidP="00C521C1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743D02" w:rsidRPr="00773C24" w:rsidRDefault="00743D0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97920" behindDoc="0" locked="0" layoutInCell="1" allowOverlap="1">
                  <wp:simplePos x="0" y="0"/>
                  <wp:positionH relativeFrom="column">
                    <wp:posOffset>1432560</wp:posOffset>
                  </wp:positionH>
                  <wp:positionV relativeFrom="paragraph">
                    <wp:posOffset>-312420</wp:posOffset>
                  </wp:positionV>
                  <wp:extent cx="169545" cy="169545"/>
                  <wp:effectExtent l="19050" t="0" r="1905" b="0"/>
                  <wp:wrapNone/>
                  <wp:docPr id="54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73C24">
              <w:rPr>
                <w:rFonts w:ascii="Segoe Print" w:hAnsi="Segoe Print"/>
                <w:b/>
                <w:sz w:val="28"/>
                <w:szCs w:val="28"/>
              </w:rPr>
              <w:t>Fonction linéaire</w:t>
            </w:r>
          </w:p>
        </w:tc>
        <w:tc>
          <w:tcPr>
            <w:tcW w:w="2665" w:type="dxa"/>
          </w:tcPr>
          <w:p w:rsidR="00743D02" w:rsidRDefault="00743D02" w:rsidP="00824EEE"/>
        </w:tc>
      </w:tr>
      <w:tr w:rsidR="00743D02" w:rsidTr="00773C24">
        <w:trPr>
          <w:trHeight w:val="1531"/>
        </w:trPr>
        <w:tc>
          <w:tcPr>
            <w:tcW w:w="2665" w:type="dxa"/>
            <w:vAlign w:val="center"/>
          </w:tcPr>
          <w:p w:rsidR="00743D02" w:rsidRPr="00773C24" w:rsidRDefault="00743D0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>
              <w:rPr>
                <w:rFonts w:ascii="Segoe Print" w:hAnsi="Segoe Print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498944" behindDoc="0" locked="0" layoutInCell="1" allowOverlap="1">
                  <wp:simplePos x="0" y="0"/>
                  <wp:positionH relativeFrom="column">
                    <wp:posOffset>1432560</wp:posOffset>
                  </wp:positionH>
                  <wp:positionV relativeFrom="paragraph">
                    <wp:posOffset>-323215</wp:posOffset>
                  </wp:positionV>
                  <wp:extent cx="172085" cy="169545"/>
                  <wp:effectExtent l="19050" t="0" r="0" b="0"/>
                  <wp:wrapNone/>
                  <wp:docPr id="541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85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73C24">
              <w:rPr>
                <w:rFonts w:ascii="Segoe Print" w:hAnsi="Segoe Print"/>
                <w:b/>
                <w:sz w:val="28"/>
                <w:szCs w:val="28"/>
              </w:rPr>
              <w:t>Fonction affine</w:t>
            </w:r>
          </w:p>
        </w:tc>
        <w:tc>
          <w:tcPr>
            <w:tcW w:w="2665" w:type="dxa"/>
          </w:tcPr>
          <w:p w:rsidR="00743D02" w:rsidRPr="009A1A3F" w:rsidRDefault="00743D02" w:rsidP="00C521C1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743D02" w:rsidRPr="00773C24" w:rsidRDefault="00743D02" w:rsidP="00773C24">
            <w:pPr>
              <w:pStyle w:val="NormalWeb"/>
              <w:spacing w:after="0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</w:p>
        </w:tc>
        <w:tc>
          <w:tcPr>
            <w:tcW w:w="2665" w:type="dxa"/>
          </w:tcPr>
          <w:p w:rsidR="00743D02" w:rsidRDefault="00743D02" w:rsidP="00824EEE"/>
        </w:tc>
      </w:tr>
      <w:tr w:rsidR="00743D02" w:rsidTr="00773C24">
        <w:trPr>
          <w:trHeight w:val="1531"/>
        </w:trPr>
        <w:tc>
          <w:tcPr>
            <w:tcW w:w="2665" w:type="dxa"/>
            <w:vAlign w:val="center"/>
          </w:tcPr>
          <w:p w:rsidR="00743D02" w:rsidRPr="00773C24" w:rsidRDefault="00743D02" w:rsidP="00773C24">
            <w:pPr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</w:p>
        </w:tc>
        <w:tc>
          <w:tcPr>
            <w:tcW w:w="2665" w:type="dxa"/>
          </w:tcPr>
          <w:p w:rsidR="00743D02" w:rsidRPr="009A1A3F" w:rsidRDefault="00743D02" w:rsidP="00C521C1">
            <w:pPr>
              <w:jc w:val="center"/>
              <w:rPr>
                <w:rFonts w:ascii="Segoe Print" w:hAnsi="Segoe Print"/>
                <w:b/>
              </w:rPr>
            </w:pPr>
          </w:p>
        </w:tc>
        <w:tc>
          <w:tcPr>
            <w:tcW w:w="2665" w:type="dxa"/>
            <w:vAlign w:val="center"/>
          </w:tcPr>
          <w:p w:rsidR="00743D02" w:rsidRPr="00773C24" w:rsidRDefault="00743D02" w:rsidP="00773C24">
            <w:pPr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</w:p>
        </w:tc>
        <w:tc>
          <w:tcPr>
            <w:tcW w:w="2665" w:type="dxa"/>
          </w:tcPr>
          <w:p w:rsidR="00743D02" w:rsidRDefault="00743D02" w:rsidP="00824EEE"/>
        </w:tc>
      </w:tr>
      <w:tr w:rsidR="00743D02" w:rsidTr="00773C24">
        <w:trPr>
          <w:trHeight w:val="1531"/>
        </w:trPr>
        <w:tc>
          <w:tcPr>
            <w:tcW w:w="2665" w:type="dxa"/>
            <w:vAlign w:val="center"/>
          </w:tcPr>
          <w:p w:rsidR="00743D02" w:rsidRPr="00773C24" w:rsidRDefault="00743D02" w:rsidP="00773C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</w:tcPr>
          <w:p w:rsidR="00743D02" w:rsidRDefault="00743D02" w:rsidP="00824EEE"/>
        </w:tc>
        <w:tc>
          <w:tcPr>
            <w:tcW w:w="2665" w:type="dxa"/>
            <w:vAlign w:val="center"/>
          </w:tcPr>
          <w:p w:rsidR="00743D02" w:rsidRPr="00773C24" w:rsidRDefault="00743D02" w:rsidP="00773C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</w:tcPr>
          <w:p w:rsidR="00743D02" w:rsidRDefault="00743D02" w:rsidP="00824EEE"/>
        </w:tc>
      </w:tr>
      <w:tr w:rsidR="00743D02" w:rsidTr="00773C24">
        <w:trPr>
          <w:trHeight w:val="1531"/>
        </w:trPr>
        <w:tc>
          <w:tcPr>
            <w:tcW w:w="2665" w:type="dxa"/>
            <w:vAlign w:val="center"/>
          </w:tcPr>
          <w:p w:rsidR="00743D02" w:rsidRPr="00773C24" w:rsidRDefault="00743D02" w:rsidP="00773C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</w:tcPr>
          <w:p w:rsidR="00743D02" w:rsidRDefault="00743D02" w:rsidP="00824EEE"/>
        </w:tc>
        <w:tc>
          <w:tcPr>
            <w:tcW w:w="2665" w:type="dxa"/>
            <w:vAlign w:val="center"/>
          </w:tcPr>
          <w:p w:rsidR="00743D02" w:rsidRPr="00773C24" w:rsidRDefault="00743D02" w:rsidP="00773C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</w:tcPr>
          <w:p w:rsidR="00743D02" w:rsidRDefault="00743D02" w:rsidP="00824EEE"/>
        </w:tc>
      </w:tr>
    </w:tbl>
    <w:p w:rsidR="00CF5190" w:rsidRDefault="00CF5190"/>
    <w:p w:rsidR="00E53578" w:rsidRDefault="00E53578"/>
    <w:sectPr w:rsidR="00E53578" w:rsidSect="0068070E">
      <w:pgSz w:w="11906" w:h="16838"/>
      <w:pgMar w:top="568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8070E"/>
    <w:rsid w:val="00040F17"/>
    <w:rsid w:val="00054E9C"/>
    <w:rsid w:val="000B1F77"/>
    <w:rsid w:val="00101434"/>
    <w:rsid w:val="00214CA0"/>
    <w:rsid w:val="002750B2"/>
    <w:rsid w:val="002776B3"/>
    <w:rsid w:val="003279F6"/>
    <w:rsid w:val="004A5756"/>
    <w:rsid w:val="004D4A99"/>
    <w:rsid w:val="005250BF"/>
    <w:rsid w:val="0068070E"/>
    <w:rsid w:val="00697021"/>
    <w:rsid w:val="00743D02"/>
    <w:rsid w:val="00750CE6"/>
    <w:rsid w:val="00773C24"/>
    <w:rsid w:val="00780AC2"/>
    <w:rsid w:val="007B06D2"/>
    <w:rsid w:val="00824EEE"/>
    <w:rsid w:val="0084448E"/>
    <w:rsid w:val="00896736"/>
    <w:rsid w:val="008B614D"/>
    <w:rsid w:val="008E417D"/>
    <w:rsid w:val="008F0808"/>
    <w:rsid w:val="009A1A3F"/>
    <w:rsid w:val="00B53876"/>
    <w:rsid w:val="00B968ED"/>
    <w:rsid w:val="00BC72FA"/>
    <w:rsid w:val="00BD4ABF"/>
    <w:rsid w:val="00C14FC2"/>
    <w:rsid w:val="00C35E74"/>
    <w:rsid w:val="00C521C1"/>
    <w:rsid w:val="00C738A6"/>
    <w:rsid w:val="00C76A1D"/>
    <w:rsid w:val="00CE5C6C"/>
    <w:rsid w:val="00CF5190"/>
    <w:rsid w:val="00D31705"/>
    <w:rsid w:val="00DA114F"/>
    <w:rsid w:val="00DE697C"/>
    <w:rsid w:val="00E53578"/>
    <w:rsid w:val="00E54D62"/>
    <w:rsid w:val="00E60CD9"/>
    <w:rsid w:val="00E728D8"/>
    <w:rsid w:val="00FF5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2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80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0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070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F519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9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E62BE-FBCA-455D-81F2-BF68B899D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12</Pages>
  <Words>434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francoisd</dc:creator>
  <cp:lastModifiedBy>francoisd</cp:lastModifiedBy>
  <cp:revision>12</cp:revision>
  <dcterms:created xsi:type="dcterms:W3CDTF">2021-01-20T21:00:00Z</dcterms:created>
  <dcterms:modified xsi:type="dcterms:W3CDTF">2021-01-24T10:21:00Z</dcterms:modified>
</cp:coreProperties>
</file>